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A2C" w:rsidRDefault="009D4A2C" w:rsidP="00764879">
      <w:pPr>
        <w:pStyle w:val="a5"/>
        <w:keepNext w:val="0"/>
        <w:spacing w:before="0" w:after="0"/>
        <w:ind w:firstLine="5670"/>
        <w:rPr>
          <w:rFonts w:ascii="Times New Roman" w:eastAsia="Times New Roman" w:hAnsi="Times New Roman" w:cs="Times New Roman"/>
        </w:rPr>
      </w:pPr>
    </w:p>
    <w:p w:rsidR="009917B8" w:rsidRPr="006D1F67" w:rsidRDefault="009917B8" w:rsidP="00764879">
      <w:pPr>
        <w:pStyle w:val="a5"/>
        <w:keepNext w:val="0"/>
        <w:spacing w:before="0" w:after="0"/>
        <w:ind w:firstLine="5670"/>
        <w:rPr>
          <w:rFonts w:ascii="Times New Roman" w:eastAsia="Times New Roman" w:hAnsi="Times New Roman" w:cs="Times New Roman"/>
        </w:rPr>
      </w:pPr>
      <w:r w:rsidRPr="006D1F67">
        <w:rPr>
          <w:rFonts w:ascii="Times New Roman" w:eastAsia="Times New Roman" w:hAnsi="Times New Roman" w:cs="Times New Roman"/>
        </w:rPr>
        <w:t>ПРИНЯТ</w:t>
      </w:r>
    </w:p>
    <w:p w:rsidR="006D1F67" w:rsidRDefault="009917B8" w:rsidP="00764879">
      <w:pPr>
        <w:pStyle w:val="14"/>
        <w:ind w:left="0" w:right="0" w:firstLine="5670"/>
      </w:pPr>
      <w:r>
        <w:t xml:space="preserve">решением Совета </w:t>
      </w:r>
      <w:r w:rsidR="00196C25">
        <w:t>Кеслеровского</w:t>
      </w:r>
    </w:p>
    <w:p w:rsidR="009917B8" w:rsidRDefault="009917B8" w:rsidP="00196C25">
      <w:pPr>
        <w:pStyle w:val="14"/>
        <w:ind w:left="0" w:right="0" w:firstLine="5670"/>
        <w:jc w:val="right"/>
      </w:pPr>
      <w:r>
        <w:t xml:space="preserve">сельского поселения </w:t>
      </w:r>
      <w:r w:rsidR="00196C25">
        <w:t xml:space="preserve">Крымского </w:t>
      </w:r>
      <w:r>
        <w:t>района от ___ №__</w:t>
      </w:r>
    </w:p>
    <w:p w:rsidR="009917B8" w:rsidRDefault="009917B8" w:rsidP="006D1F67">
      <w:pPr>
        <w:tabs>
          <w:tab w:val="left" w:pos="-18230"/>
        </w:tabs>
        <w:ind w:left="4900" w:right="-22" w:firstLine="5103"/>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pStyle w:val="6"/>
        <w:keepNext w:val="0"/>
        <w:rPr>
          <w:sz w:val="28"/>
        </w:rPr>
      </w:pPr>
      <w:r>
        <w:rPr>
          <w:sz w:val="28"/>
        </w:rPr>
        <w:t>У С Т А В</w:t>
      </w:r>
    </w:p>
    <w:p w:rsidR="009917B8" w:rsidRDefault="009917B8" w:rsidP="0081350A">
      <w:pPr>
        <w:tabs>
          <w:tab w:val="left" w:pos="142"/>
        </w:tabs>
        <w:jc w:val="center"/>
        <w:rPr>
          <w:rFonts w:eastAsia="Times New Roman"/>
          <w:b/>
          <w:sz w:val="28"/>
        </w:rPr>
      </w:pPr>
    </w:p>
    <w:p w:rsidR="009917B8" w:rsidRPr="00DB1DA8" w:rsidRDefault="00196C25" w:rsidP="0081350A">
      <w:pPr>
        <w:tabs>
          <w:tab w:val="left" w:pos="-1276"/>
        </w:tabs>
        <w:jc w:val="center"/>
        <w:rPr>
          <w:b/>
          <w:sz w:val="28"/>
        </w:rPr>
      </w:pPr>
      <w:r w:rsidRPr="00DB1DA8">
        <w:rPr>
          <w:b/>
          <w:sz w:val="28"/>
        </w:rPr>
        <w:t>Кеслеровского</w:t>
      </w:r>
      <w:r w:rsidR="009917B8" w:rsidRPr="00DB1DA8">
        <w:rPr>
          <w:b/>
          <w:sz w:val="28"/>
        </w:rPr>
        <w:t xml:space="preserve"> сельского поселения </w:t>
      </w:r>
      <w:r w:rsidRPr="00DB1DA8">
        <w:rPr>
          <w:b/>
          <w:sz w:val="28"/>
        </w:rPr>
        <w:t>Крымского</w:t>
      </w:r>
      <w:r w:rsidR="009917B8" w:rsidRPr="00DB1DA8">
        <w:rPr>
          <w:b/>
          <w:sz w:val="28"/>
        </w:rPr>
        <w:t xml:space="preserve"> района</w:t>
      </w: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C621CC" w:rsidRDefault="00C621CC" w:rsidP="0081350A">
      <w:pPr>
        <w:tabs>
          <w:tab w:val="left" w:pos="142"/>
        </w:tabs>
        <w:ind w:firstLine="560"/>
        <w:jc w:val="center"/>
        <w:rPr>
          <w:rFonts w:eastAsia="Times New Roman"/>
          <w:b/>
          <w:sz w:val="28"/>
        </w:rPr>
      </w:pPr>
    </w:p>
    <w:p w:rsidR="00C621CC" w:rsidRDefault="00C621CC"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196C25" w:rsidP="00196C25">
      <w:pPr>
        <w:tabs>
          <w:tab w:val="left" w:pos="142"/>
        </w:tabs>
        <w:ind w:firstLine="560"/>
        <w:jc w:val="center"/>
        <w:rPr>
          <w:rFonts w:eastAsia="Times New Roman"/>
          <w:b/>
          <w:sz w:val="28"/>
        </w:rPr>
      </w:pPr>
      <w:r>
        <w:rPr>
          <w:rFonts w:eastAsia="Times New Roman"/>
          <w:b/>
          <w:sz w:val="28"/>
        </w:rPr>
        <w:t>х.Павловский</w:t>
      </w:r>
    </w:p>
    <w:p w:rsidR="009917B8" w:rsidRDefault="00196C25" w:rsidP="0081350A">
      <w:pPr>
        <w:tabs>
          <w:tab w:val="left" w:pos="142"/>
        </w:tabs>
        <w:ind w:firstLine="560"/>
        <w:jc w:val="center"/>
        <w:rPr>
          <w:rFonts w:eastAsia="Times New Roman"/>
          <w:b/>
          <w:sz w:val="28"/>
        </w:rPr>
      </w:pPr>
      <w:r>
        <w:rPr>
          <w:rFonts w:eastAsia="Times New Roman"/>
          <w:b/>
          <w:sz w:val="28"/>
        </w:rPr>
        <w:t>2017</w:t>
      </w:r>
      <w:r w:rsidR="009917B8">
        <w:rPr>
          <w:rFonts w:eastAsia="Times New Roman"/>
          <w:b/>
          <w:sz w:val="28"/>
        </w:rPr>
        <w:t>год</w:t>
      </w:r>
    </w:p>
    <w:p w:rsidR="00B13749" w:rsidRDefault="00B13749" w:rsidP="0081350A">
      <w:pPr>
        <w:tabs>
          <w:tab w:val="left" w:pos="142"/>
        </w:tabs>
        <w:jc w:val="center"/>
        <w:rPr>
          <w:rFonts w:eastAsia="Times New Roman"/>
          <w:b/>
          <w:sz w:val="28"/>
        </w:rPr>
      </w:pPr>
    </w:p>
    <w:p w:rsidR="00C621CC" w:rsidRDefault="00C621CC" w:rsidP="0081350A">
      <w:pPr>
        <w:tabs>
          <w:tab w:val="left" w:pos="142"/>
        </w:tabs>
        <w:jc w:val="center"/>
        <w:rPr>
          <w:rFonts w:eastAsia="Times New Roman"/>
          <w:b/>
          <w:sz w:val="28"/>
        </w:rPr>
      </w:pPr>
    </w:p>
    <w:p w:rsidR="009917B8" w:rsidRDefault="009917B8" w:rsidP="0081350A">
      <w:pPr>
        <w:tabs>
          <w:tab w:val="left" w:pos="142"/>
        </w:tabs>
        <w:jc w:val="center"/>
        <w:rPr>
          <w:rFonts w:eastAsia="Times New Roman"/>
          <w:b/>
          <w:sz w:val="28"/>
        </w:rPr>
      </w:pPr>
      <w:r>
        <w:rPr>
          <w:rFonts w:eastAsia="Times New Roman"/>
          <w:b/>
          <w:sz w:val="28"/>
        </w:rPr>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tblPr>
      <w:tblGrid>
        <w:gridCol w:w="9214"/>
        <w:gridCol w:w="20"/>
      </w:tblGrid>
      <w:tr w:rsidR="009917B8" w:rsidTr="0067306C">
        <w:tc>
          <w:tcPr>
            <w:tcW w:w="9214" w:type="dxa"/>
          </w:tcPr>
          <w:p w:rsidR="009917B8" w:rsidRDefault="009917B8" w:rsidP="0081350A">
            <w:pPr>
              <w:tabs>
                <w:tab w:val="left" w:pos="-1276"/>
              </w:tabs>
              <w:snapToGrid w:val="0"/>
              <w:rPr>
                <w:sz w:val="28"/>
              </w:rPr>
            </w:pPr>
            <w:r w:rsidRPr="00D7258D">
              <w:rPr>
                <w:rFonts w:eastAsia="Times New Roman"/>
                <w:sz w:val="28"/>
              </w:rPr>
              <w:t xml:space="preserve">Устав </w:t>
            </w:r>
            <w:r w:rsidR="0034515A">
              <w:rPr>
                <w:sz w:val="28"/>
              </w:rPr>
              <w:t>Кеслеровского</w:t>
            </w:r>
            <w:r w:rsidR="00D67659">
              <w:rPr>
                <w:sz w:val="28"/>
              </w:rPr>
              <w:t xml:space="preserve"> </w:t>
            </w:r>
            <w:r>
              <w:rPr>
                <w:sz w:val="28"/>
              </w:rPr>
              <w:t xml:space="preserve">сельского поселения </w:t>
            </w:r>
          </w:p>
          <w:p w:rsidR="009917B8" w:rsidRDefault="0034515A" w:rsidP="0081350A">
            <w:pPr>
              <w:tabs>
                <w:tab w:val="left" w:pos="142"/>
              </w:tabs>
              <w:snapToGrid w:val="0"/>
              <w:rPr>
                <w:rFonts w:eastAsia="Times New Roman"/>
                <w:sz w:val="28"/>
              </w:rPr>
            </w:pPr>
            <w:r>
              <w:rPr>
                <w:sz w:val="28"/>
              </w:rPr>
              <w:t>Крымского</w:t>
            </w:r>
            <w:r w:rsidR="009917B8">
              <w:rPr>
                <w:sz w:val="28"/>
              </w:rPr>
              <w:t xml:space="preserve">  ра</w:t>
            </w:r>
            <w:r>
              <w:rPr>
                <w:sz w:val="28"/>
              </w:rPr>
              <w:t xml:space="preserve">йона (преамбула)        </w:t>
            </w:r>
            <w:r w:rsidR="00C83EEC">
              <w:rPr>
                <w:sz w:val="28"/>
              </w:rPr>
              <w:t xml:space="preserve">                                                   </w:t>
            </w:r>
            <w:r>
              <w:rPr>
                <w:sz w:val="28"/>
              </w:rPr>
              <w:t xml:space="preserve"> </w:t>
            </w:r>
            <w:r w:rsidR="000B0941">
              <w:rPr>
                <w:rFonts w:eastAsia="Times New Roman"/>
                <w:sz w:val="28"/>
              </w:rPr>
              <w:t>стр.3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0B0941" w:rsidRDefault="009917B8" w:rsidP="000B0941">
            <w:pPr>
              <w:tabs>
                <w:tab w:val="left" w:pos="142"/>
              </w:tabs>
              <w:snapToGrid w:val="0"/>
              <w:rPr>
                <w:rFonts w:eastAsia="Times New Roman"/>
                <w:sz w:val="28"/>
              </w:rPr>
            </w:pPr>
            <w:r>
              <w:rPr>
                <w:rFonts w:eastAsia="Times New Roman"/>
                <w:sz w:val="28"/>
              </w:rPr>
              <w:t xml:space="preserve">Глава 1.Общие положения                                              </w:t>
            </w:r>
            <w:r w:rsidR="000B0941">
              <w:rPr>
                <w:rFonts w:eastAsia="Times New Roman"/>
                <w:sz w:val="28"/>
              </w:rPr>
              <w:t xml:space="preserve">                       стр.3</w:t>
            </w:r>
          </w:p>
          <w:p w:rsidR="009917B8" w:rsidRDefault="009917B8" w:rsidP="000B0941">
            <w:pPr>
              <w:tabs>
                <w:tab w:val="left" w:pos="142"/>
              </w:tabs>
              <w:snapToGrid w:val="0"/>
              <w:rPr>
                <w:rFonts w:eastAsia="Times New Roman"/>
                <w:sz w:val="28"/>
              </w:rPr>
            </w:pPr>
          </w:p>
        </w:tc>
      </w:tr>
      <w:tr w:rsidR="009917B8" w:rsidTr="0067306C">
        <w:trPr>
          <w:gridAfter w:val="1"/>
          <w:wAfter w:w="20" w:type="dxa"/>
        </w:trPr>
        <w:tc>
          <w:tcPr>
            <w:tcW w:w="9214" w:type="dxa"/>
          </w:tcPr>
          <w:p w:rsidR="00465E21" w:rsidRDefault="009917B8" w:rsidP="0081350A">
            <w:pPr>
              <w:tabs>
                <w:tab w:val="left" w:pos="142"/>
              </w:tabs>
              <w:snapToGrid w:val="0"/>
              <w:rPr>
                <w:sz w:val="28"/>
                <w:szCs w:val="28"/>
              </w:rPr>
            </w:pPr>
            <w:r>
              <w:rPr>
                <w:rFonts w:eastAsia="Times New Roman"/>
                <w:sz w:val="28"/>
              </w:rPr>
              <w:t>Глава 2.Вопросы местного значения сельского поселения</w:t>
            </w:r>
            <w:r w:rsidR="000B422B" w:rsidRPr="00610AD2">
              <w:rPr>
                <w:sz w:val="28"/>
                <w:szCs w:val="28"/>
              </w:rPr>
              <w:t>,</w:t>
            </w:r>
          </w:p>
          <w:p w:rsidR="00465E21" w:rsidRDefault="000B422B" w:rsidP="0081350A">
            <w:pPr>
              <w:tabs>
                <w:tab w:val="left" w:pos="142"/>
              </w:tabs>
              <w:snapToGrid w:val="0"/>
              <w:rPr>
                <w:rFonts w:eastAsia="Times New Roman"/>
                <w:sz w:val="28"/>
              </w:rPr>
            </w:pPr>
            <w:r w:rsidRPr="00610AD2">
              <w:rPr>
                <w:rFonts w:eastAsia="Times New Roman"/>
                <w:kern w:val="0"/>
                <w:sz w:val="28"/>
                <w:szCs w:val="28"/>
                <w:lang w:eastAsia="ru-RU"/>
              </w:rPr>
              <w:t xml:space="preserve">наделение органов местного </w:t>
            </w:r>
            <w:r w:rsidRPr="00196C25">
              <w:rPr>
                <w:rFonts w:eastAsia="Times New Roman"/>
                <w:kern w:val="0"/>
                <w:sz w:val="28"/>
                <w:szCs w:val="28"/>
                <w:lang w:eastAsia="ru-RU"/>
              </w:rPr>
              <w:t xml:space="preserve">самоуправления </w:t>
            </w:r>
            <w:r w:rsidR="0002597E" w:rsidRPr="00196C25">
              <w:rPr>
                <w:rFonts w:eastAsia="Times New Roman"/>
                <w:sz w:val="28"/>
              </w:rPr>
              <w:t xml:space="preserve">сельского </w:t>
            </w:r>
          </w:p>
          <w:p w:rsidR="009917B8" w:rsidRDefault="0002597E" w:rsidP="0081350A">
            <w:pPr>
              <w:tabs>
                <w:tab w:val="left" w:pos="142"/>
              </w:tabs>
              <w:snapToGrid w:val="0"/>
              <w:rPr>
                <w:rFonts w:eastAsia="Times New Roman"/>
                <w:sz w:val="28"/>
              </w:rPr>
            </w:pPr>
            <w:r w:rsidRPr="00196C25">
              <w:rPr>
                <w:rFonts w:eastAsia="Times New Roman"/>
                <w:sz w:val="28"/>
              </w:rPr>
              <w:t>поселения</w:t>
            </w:r>
            <w:r w:rsidR="009228B6">
              <w:rPr>
                <w:rFonts w:eastAsia="Times New Roman"/>
                <w:sz w:val="28"/>
              </w:rPr>
              <w:t xml:space="preserve"> </w:t>
            </w:r>
            <w:r w:rsidR="000B422B" w:rsidRPr="00610AD2">
              <w:rPr>
                <w:rFonts w:eastAsia="Times New Roman"/>
                <w:kern w:val="0"/>
                <w:sz w:val="28"/>
                <w:szCs w:val="28"/>
                <w:lang w:eastAsia="ru-RU"/>
              </w:rPr>
              <w:t>отдельными государственными полномочиями</w:t>
            </w:r>
            <w:r w:rsidR="000B0941">
              <w:rPr>
                <w:rFonts w:eastAsia="Times New Roman"/>
                <w:sz w:val="28"/>
              </w:rPr>
              <w:t xml:space="preserve">     </w:t>
            </w:r>
            <w:r w:rsidR="00C83EEC">
              <w:rPr>
                <w:rFonts w:eastAsia="Times New Roman"/>
                <w:sz w:val="28"/>
              </w:rPr>
              <w:t xml:space="preserve">         </w:t>
            </w:r>
            <w:r w:rsidR="000B0941">
              <w:rPr>
                <w:rFonts w:eastAsia="Times New Roman"/>
                <w:sz w:val="28"/>
              </w:rPr>
              <w:t xml:space="preserve"> стр.5</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B46463" w:rsidRDefault="009917B8" w:rsidP="00B46463">
            <w:pPr>
              <w:tabs>
                <w:tab w:val="left" w:pos="142"/>
              </w:tabs>
              <w:rPr>
                <w:rFonts w:eastAsia="Times New Roman"/>
                <w:sz w:val="28"/>
              </w:rPr>
            </w:pPr>
            <w:r>
              <w:rPr>
                <w:rFonts w:eastAsia="Times New Roman"/>
                <w:sz w:val="28"/>
              </w:rPr>
              <w:t xml:space="preserve">самоуправления                                                                                  </w:t>
            </w:r>
            <w:r w:rsidR="00C83EEC">
              <w:rPr>
                <w:rFonts w:eastAsia="Times New Roman"/>
                <w:sz w:val="28"/>
              </w:rPr>
              <w:t xml:space="preserve">    </w:t>
            </w:r>
            <w:r>
              <w:rPr>
                <w:rFonts w:eastAsia="Times New Roman"/>
                <w:sz w:val="28"/>
              </w:rPr>
              <w:t xml:space="preserve"> </w:t>
            </w:r>
            <w:r w:rsidR="00B46463">
              <w:rPr>
                <w:rFonts w:eastAsia="Times New Roman"/>
                <w:sz w:val="28"/>
              </w:rPr>
              <w:t>стр.11</w:t>
            </w:r>
          </w:p>
          <w:p w:rsidR="009917B8" w:rsidRDefault="009917B8" w:rsidP="00B46463">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C83EEC">
              <w:rPr>
                <w:rFonts w:eastAsia="Times New Roman"/>
                <w:sz w:val="28"/>
              </w:rPr>
              <w:t xml:space="preserve">    </w:t>
            </w:r>
            <w:r w:rsidR="00B46463">
              <w:rPr>
                <w:rFonts w:eastAsia="Times New Roman"/>
                <w:sz w:val="28"/>
              </w:rPr>
              <w:t>стр.26</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B46463">
              <w:rPr>
                <w:rFonts w:eastAsia="Times New Roman"/>
                <w:sz w:val="28"/>
              </w:rPr>
              <w:t xml:space="preserve">                        стр.48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B46463">
              <w:rPr>
                <w:rFonts w:eastAsia="Times New Roman"/>
                <w:sz w:val="28"/>
              </w:rPr>
              <w:t xml:space="preserve">                        стр.51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7.Экономическая основа местного самоупр</w:t>
            </w:r>
            <w:r w:rsidR="00B46463">
              <w:rPr>
                <w:rFonts w:eastAsia="Times New Roman"/>
                <w:sz w:val="28"/>
              </w:rPr>
              <w:t>авлени</w:t>
            </w:r>
            <w:r w:rsidR="00C621CC">
              <w:rPr>
                <w:rFonts w:eastAsia="Times New Roman"/>
                <w:sz w:val="28"/>
              </w:rPr>
              <w:t xml:space="preserve">я                </w:t>
            </w:r>
            <w:r w:rsidR="00B46463">
              <w:rPr>
                <w:rFonts w:eastAsia="Times New Roman"/>
                <w:sz w:val="28"/>
              </w:rPr>
              <w:t>стр.58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B46463" w:rsidRDefault="009917B8" w:rsidP="00B46463">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B46463">
              <w:rPr>
                <w:rFonts w:eastAsia="Times New Roman"/>
                <w:sz w:val="28"/>
              </w:rPr>
              <w:t xml:space="preserve">     стр.68</w:t>
            </w:r>
          </w:p>
          <w:p w:rsidR="009917B8" w:rsidRDefault="009917B8" w:rsidP="00B46463">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772912">
              <w:rPr>
                <w:rFonts w:eastAsia="Times New Roman"/>
                <w:sz w:val="28"/>
              </w:rPr>
              <w:t xml:space="preserve">                           </w:t>
            </w:r>
            <w:r>
              <w:rPr>
                <w:rFonts w:eastAsia="Times New Roman"/>
                <w:sz w:val="28"/>
              </w:rPr>
              <w:t xml:space="preserve">  </w:t>
            </w:r>
            <w:r w:rsidR="00B46463">
              <w:rPr>
                <w:rFonts w:eastAsia="Times New Roman"/>
                <w:sz w:val="28"/>
              </w:rPr>
              <w:t>стр.71</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9917B8" w:rsidRDefault="009917B8" w:rsidP="0081350A">
      <w:pPr>
        <w:pStyle w:val="5"/>
        <w:keepNext w:val="0"/>
      </w:pPr>
      <w:r>
        <w:t>УСТАВ ПОСЕЛЕНИЯ</w:t>
      </w:r>
    </w:p>
    <w:p w:rsidR="009917B8" w:rsidRDefault="009917B8" w:rsidP="0081350A">
      <w:pPr>
        <w:tabs>
          <w:tab w:val="left" w:pos="142"/>
        </w:tabs>
        <w:ind w:firstLine="851"/>
        <w:jc w:val="center"/>
        <w:rPr>
          <w:rFonts w:eastAsia="Times New Roman"/>
          <w:sz w:val="28"/>
        </w:rPr>
      </w:pPr>
    </w:p>
    <w:p w:rsidR="009917B8" w:rsidRDefault="009917B8" w:rsidP="0081350A">
      <w:pPr>
        <w:tabs>
          <w:tab w:val="left" w:pos="-1276"/>
        </w:tabs>
        <w:ind w:firstLine="851"/>
        <w:jc w:val="both"/>
        <w:rPr>
          <w:sz w:val="28"/>
        </w:rPr>
      </w:pPr>
      <w:r>
        <w:rPr>
          <w:sz w:val="28"/>
        </w:rPr>
        <w:t>Настоящий устав</w:t>
      </w:r>
      <w:r w:rsidR="000B6D47">
        <w:rPr>
          <w:sz w:val="28"/>
        </w:rPr>
        <w:t xml:space="preserve"> </w:t>
      </w:r>
      <w:r w:rsidR="0034515A">
        <w:rPr>
          <w:sz w:val="28"/>
        </w:rPr>
        <w:t>Кеслеровского</w:t>
      </w:r>
      <w:r w:rsidR="000B6D47">
        <w:rPr>
          <w:sz w:val="28"/>
        </w:rPr>
        <w:t xml:space="preserve"> </w:t>
      </w:r>
      <w:r>
        <w:rPr>
          <w:sz w:val="28"/>
        </w:rPr>
        <w:t xml:space="preserve">сельского поселения </w:t>
      </w:r>
      <w:r w:rsidR="0034515A">
        <w:rPr>
          <w:sz w:val="28"/>
        </w:rPr>
        <w:t>Крымского</w:t>
      </w:r>
      <w:r>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r w:rsidR="0034515A">
        <w:rPr>
          <w:sz w:val="28"/>
        </w:rPr>
        <w:t>Кеслеровского</w:t>
      </w:r>
      <w:r w:rsidR="000B6D47">
        <w:rPr>
          <w:sz w:val="28"/>
        </w:rPr>
        <w:t xml:space="preserve"> </w:t>
      </w:r>
      <w:r>
        <w:rPr>
          <w:sz w:val="28"/>
        </w:rPr>
        <w:t xml:space="preserve">сельского поселения </w:t>
      </w:r>
      <w:r w:rsidR="0034515A">
        <w:rPr>
          <w:sz w:val="28"/>
        </w:rPr>
        <w:t>Крымского</w:t>
      </w:r>
      <w:r>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34515A">
        <w:rPr>
          <w:sz w:val="28"/>
        </w:rPr>
        <w:t>Кеслеровского сельского поселения Крымского района</w:t>
      </w:r>
      <w:r>
        <w:rPr>
          <w:sz w:val="28"/>
        </w:rPr>
        <w:t>.</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sidR="000B6D47">
        <w:rPr>
          <w:sz w:val="28"/>
        </w:rPr>
        <w:t xml:space="preserve"> </w:t>
      </w:r>
      <w:r w:rsidR="0034515A">
        <w:rPr>
          <w:sz w:val="28"/>
        </w:rPr>
        <w:t>Кеслеровского сельского поселения Крымского района</w:t>
      </w:r>
      <w:r>
        <w:rPr>
          <w:sz w:val="28"/>
        </w:rPr>
        <w:t xml:space="preserve">, которому должны соответствовать все иные нормативные правовые акты органов и должностных лиц местного самоуправления </w:t>
      </w:r>
      <w:r w:rsidR="0034515A">
        <w:rPr>
          <w:sz w:val="28"/>
        </w:rPr>
        <w:t>Кеслеровского сельского поселения Крымского района</w:t>
      </w:r>
      <w:r>
        <w:rPr>
          <w:sz w:val="28"/>
        </w:rPr>
        <w:t xml:space="preserve">.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r w:rsidR="0034515A">
        <w:rPr>
          <w:b w:val="0"/>
          <w:i w:val="0"/>
        </w:rPr>
        <w:t>Кеслеровское</w:t>
      </w:r>
      <w:r>
        <w:rPr>
          <w:b w:val="0"/>
          <w:i w:val="0"/>
        </w:rPr>
        <w:t xml:space="preserve"> сельское поселение в составе муниципального образования </w:t>
      </w:r>
      <w:r w:rsidR="0034515A">
        <w:rPr>
          <w:b w:val="0"/>
          <w:i w:val="0"/>
        </w:rPr>
        <w:t xml:space="preserve">Крымский </w:t>
      </w:r>
      <w:r>
        <w:rPr>
          <w:b w:val="0"/>
          <w:i w:val="0"/>
        </w:rPr>
        <w:t>район</w:t>
      </w:r>
      <w:r w:rsidR="00A03B53">
        <w:rPr>
          <w:b w:val="0"/>
          <w:i w:val="0"/>
        </w:rPr>
        <w:t>»</w:t>
      </w:r>
      <w:r>
        <w:rPr>
          <w:b w:val="0"/>
          <w:i w:val="0"/>
        </w:rPr>
        <w:t xml:space="preserve"> и </w:t>
      </w:r>
      <w:r w:rsidR="00A03B53">
        <w:rPr>
          <w:b w:val="0"/>
          <w:i w:val="0"/>
        </w:rPr>
        <w:t>«</w:t>
      </w:r>
      <w:r w:rsidR="0034515A">
        <w:rPr>
          <w:b w:val="0"/>
          <w:i w:val="0"/>
        </w:rPr>
        <w:t>Кеслеровское</w:t>
      </w:r>
      <w:r w:rsidR="00993ACC">
        <w:rPr>
          <w:b w:val="0"/>
          <w:i w:val="0"/>
        </w:rPr>
        <w:t xml:space="preserve"> </w:t>
      </w:r>
      <w:r>
        <w:rPr>
          <w:b w:val="0"/>
          <w:i w:val="0"/>
        </w:rPr>
        <w:t xml:space="preserve">сельское поселение </w:t>
      </w:r>
      <w:r w:rsidR="0034515A">
        <w:rPr>
          <w:b w:val="0"/>
          <w:i w:val="0"/>
        </w:rPr>
        <w:t>Крымского</w:t>
      </w:r>
      <w:r>
        <w:rPr>
          <w:b w:val="0"/>
          <w:i w:val="0"/>
        </w:rPr>
        <w:t xml:space="preserve"> 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941D4A">
        <w:t>Кеслеровского сельского поселения Крымского района</w:t>
      </w:r>
      <w:r w:rsidR="00DE205F">
        <w:t xml:space="preserve"> </w:t>
      </w:r>
      <w:r>
        <w:rPr>
          <w:rFonts w:eastAsia="Lucida Sans Unicode"/>
        </w:rPr>
        <w:t xml:space="preserve">(далее по тексту –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941D4A">
        <w:rPr>
          <w:sz w:val="28"/>
        </w:rPr>
        <w:t>Кеслеровского сельского поселения Крымского района</w:t>
      </w:r>
      <w:r>
        <w:rPr>
          <w:sz w:val="28"/>
        </w:rPr>
        <w:t xml:space="preserve">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941D4A">
        <w:rPr>
          <w:sz w:val="28"/>
        </w:rPr>
        <w:t xml:space="preserve">Кеслеровского сельского поселения Крымского района </w:t>
      </w:r>
      <w:r>
        <w:rPr>
          <w:sz w:val="28"/>
        </w:rPr>
        <w:t>(далее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9917B8" w:rsidRDefault="00941D4A" w:rsidP="0081350A">
      <w:pPr>
        <w:pStyle w:val="ad"/>
        <w:tabs>
          <w:tab w:val="left" w:pos="142"/>
          <w:tab w:val="left" w:pos="280"/>
        </w:tabs>
        <w:spacing w:after="0" w:line="100" w:lineRule="atLeast"/>
        <w:ind w:firstLine="851"/>
        <w:jc w:val="both"/>
        <w:rPr>
          <w:rFonts w:eastAsia="Times New Roman"/>
          <w:sz w:val="28"/>
        </w:rPr>
      </w:pPr>
      <w:r>
        <w:rPr>
          <w:rFonts w:eastAsia="Times New Roman"/>
          <w:sz w:val="28"/>
        </w:rPr>
        <w:t>Кеслеровское</w:t>
      </w:r>
      <w:r w:rsidR="009917B8">
        <w:rPr>
          <w:rFonts w:eastAsia="Times New Roman"/>
          <w:sz w:val="28"/>
        </w:rPr>
        <w:t xml:space="preserve"> сельское поселение наделено Законом Краснодарского края от </w:t>
      </w:r>
      <w:r>
        <w:rPr>
          <w:rFonts w:eastAsia="Times New Roman"/>
          <w:sz w:val="28"/>
        </w:rPr>
        <w:t>22</w:t>
      </w:r>
      <w:r w:rsidR="009917B8">
        <w:rPr>
          <w:rFonts w:eastAsia="Times New Roman"/>
          <w:sz w:val="28"/>
        </w:rPr>
        <w:t>.</w:t>
      </w:r>
      <w:r>
        <w:rPr>
          <w:rFonts w:eastAsia="Times New Roman"/>
          <w:sz w:val="28"/>
        </w:rPr>
        <w:t>07</w:t>
      </w:r>
      <w:r w:rsidR="009917B8">
        <w:rPr>
          <w:rFonts w:eastAsia="Times New Roman"/>
          <w:sz w:val="28"/>
        </w:rPr>
        <w:t xml:space="preserve">.2004 года № </w:t>
      </w:r>
      <w:r>
        <w:rPr>
          <w:rFonts w:eastAsia="Times New Roman"/>
          <w:sz w:val="28"/>
        </w:rPr>
        <w:t>766</w:t>
      </w:r>
      <w:r w:rsidR="009917B8">
        <w:rPr>
          <w:rFonts w:eastAsia="Times New Roman"/>
          <w:sz w:val="28"/>
        </w:rPr>
        <w:t xml:space="preserve"> - КЗ «Об установлении границ муниципального образования </w:t>
      </w:r>
      <w:r>
        <w:rPr>
          <w:rFonts w:eastAsia="Times New Roman"/>
          <w:sz w:val="28"/>
        </w:rPr>
        <w:t>Крымский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 </w:t>
      </w:r>
      <w:r w:rsidRPr="00941D4A">
        <w:rPr>
          <w:rFonts w:eastAsia="Times New Roman"/>
          <w:sz w:val="28"/>
        </w:rPr>
        <w:t>городского</w:t>
      </w:r>
      <w:r w:rsidR="009228B6">
        <w:rPr>
          <w:rFonts w:eastAsia="Times New Roman"/>
          <w:sz w:val="28"/>
        </w:rPr>
        <w:t xml:space="preserve"> </w:t>
      </w:r>
      <w:r w:rsidR="009917B8" w:rsidRPr="00941D4A">
        <w:rPr>
          <w:rFonts w:eastAsia="Times New Roman"/>
          <w:sz w:val="28"/>
        </w:rPr>
        <w:t>и</w:t>
      </w:r>
      <w:r w:rsidR="009917B8">
        <w:rPr>
          <w:rFonts w:eastAsia="Times New Roman"/>
          <w:sz w:val="28"/>
        </w:rPr>
        <w:t xml:space="preserve"> сельских поселений - и установлении их границ» статусом сельского поселения, </w:t>
      </w:r>
      <w:r w:rsidR="00020872" w:rsidRPr="001071D4">
        <w:rPr>
          <w:rFonts w:eastAsia="Times New Roman"/>
          <w:sz w:val="28"/>
        </w:rPr>
        <w:t>входящего</w:t>
      </w:r>
      <w:r w:rsidR="009228B6">
        <w:rPr>
          <w:rFonts w:eastAsia="Times New Roman"/>
          <w:sz w:val="28"/>
        </w:rPr>
        <w:t xml:space="preserve"> </w:t>
      </w:r>
      <w:r w:rsidR="009917B8">
        <w:rPr>
          <w:rFonts w:eastAsia="Times New Roman"/>
          <w:sz w:val="28"/>
        </w:rPr>
        <w:t xml:space="preserve">в состав территории </w:t>
      </w:r>
      <w:r>
        <w:rPr>
          <w:rFonts w:eastAsia="Times New Roman"/>
          <w:sz w:val="28"/>
        </w:rPr>
        <w:t>Крымского</w:t>
      </w:r>
      <w:r w:rsidR="009917B8">
        <w:rPr>
          <w:rFonts w:eastAsia="Times New Roman"/>
          <w:sz w:val="28"/>
        </w:rPr>
        <w:t xml:space="preserve"> района.</w:t>
      </w:r>
    </w:p>
    <w:p w:rsidR="004D51E0" w:rsidRDefault="004D51E0" w:rsidP="00B952FB">
      <w:pPr>
        <w:pStyle w:val="ConsNormal"/>
        <w:tabs>
          <w:tab w:val="left" w:pos="142"/>
        </w:tabs>
        <w:ind w:firstLine="0"/>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3. Границы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Местное самоуправление в поселении осуществляется в границах поселения, установленных Законом Краснодарского края от </w:t>
      </w:r>
      <w:r w:rsidR="00941D4A">
        <w:rPr>
          <w:rFonts w:eastAsia="Times New Roman"/>
          <w:sz w:val="28"/>
        </w:rPr>
        <w:t>22.07</w:t>
      </w:r>
      <w:r>
        <w:rPr>
          <w:rFonts w:eastAsia="Times New Roman"/>
          <w:sz w:val="28"/>
        </w:rPr>
        <w:t xml:space="preserve">.2004 года № </w:t>
      </w:r>
      <w:r w:rsidR="00941D4A">
        <w:rPr>
          <w:rFonts w:eastAsia="Times New Roman"/>
          <w:sz w:val="28"/>
        </w:rPr>
        <w:t>766</w:t>
      </w:r>
      <w:r>
        <w:rPr>
          <w:rFonts w:eastAsia="Times New Roman"/>
          <w:sz w:val="28"/>
        </w:rPr>
        <w:t xml:space="preserve"> - КЗ «Об установлении границ муниципального образования </w:t>
      </w:r>
      <w:r w:rsidR="00941D4A">
        <w:rPr>
          <w:rFonts w:eastAsia="Times New Roman"/>
          <w:sz w:val="28"/>
        </w:rPr>
        <w:t xml:space="preserve">Крымский </w:t>
      </w:r>
      <w:r>
        <w:rPr>
          <w:rFonts w:eastAsia="Times New Roman"/>
          <w:sz w:val="28"/>
        </w:rPr>
        <w:t xml:space="preserve">район, наделении его статусом муниципального района, образовании в его составе муниципальных образований – </w:t>
      </w:r>
      <w:r w:rsidR="00941D4A" w:rsidRPr="00941D4A">
        <w:rPr>
          <w:rFonts w:eastAsia="Times New Roman"/>
          <w:sz w:val="28"/>
        </w:rPr>
        <w:t>городского</w:t>
      </w:r>
      <w:r w:rsidR="009228B6">
        <w:rPr>
          <w:rFonts w:eastAsia="Times New Roman"/>
          <w:sz w:val="28"/>
        </w:rPr>
        <w:t xml:space="preserve"> </w:t>
      </w:r>
      <w:r>
        <w:rPr>
          <w:rFonts w:eastAsia="Times New Roman"/>
          <w:sz w:val="28"/>
        </w:rPr>
        <w:t>и сельских поселений - и установлении их границ».</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 xml:space="preserve">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w:t>
      </w:r>
      <w:r w:rsidRPr="001726C5">
        <w:rPr>
          <w:rFonts w:eastAsia="Times New Roman"/>
          <w:sz w:val="28"/>
        </w:rPr>
        <w:t>традиции</w:t>
      </w:r>
      <w:r w:rsidR="001726C5" w:rsidRPr="001726C5">
        <w:rPr>
          <w:rFonts w:eastAsia="Times New Roman"/>
          <w:sz w:val="28"/>
        </w:rPr>
        <w:t xml:space="preserve"> </w:t>
      </w:r>
      <w:r w:rsidR="000F1F52" w:rsidRPr="001726C5">
        <w:rPr>
          <w:rFonts w:eastAsiaTheme="minorHAnsi"/>
          <w:kern w:val="0"/>
          <w:sz w:val="28"/>
          <w:szCs w:val="28"/>
        </w:rPr>
        <w:t>и</w:t>
      </w:r>
      <w:r w:rsidR="000F1F52" w:rsidRPr="002D5A50">
        <w:rPr>
          <w:rFonts w:eastAsiaTheme="minorHAnsi"/>
          <w:kern w:val="0"/>
          <w:sz w:val="28"/>
          <w:szCs w:val="28"/>
        </w:rPr>
        <w:t xml:space="preserve">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61454B">
        <w:rPr>
          <w:rFonts w:eastAsia="Times New Roman"/>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sidR="008B614B">
        <w:rPr>
          <w:rFonts w:eastAsia="Times New Roman"/>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 131-ФЗ </w:t>
      </w:r>
      <w:r>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r w:rsidR="00520F43">
        <w:rPr>
          <w:rFonts w:eastAsia="Times New Roman"/>
          <w:sz w:val="28"/>
        </w:rPr>
        <w:t xml:space="preserve"> </w:t>
      </w:r>
      <w:r>
        <w:rPr>
          <w:rFonts w:eastAsia="Times New Roman"/>
          <w:sz w:val="28"/>
        </w:rPr>
        <w:t xml:space="preserve">Федерации, иные нормативные </w:t>
      </w:r>
      <w:r>
        <w:rPr>
          <w:rFonts w:eastAsia="Times New Roman"/>
          <w:sz w:val="28"/>
        </w:rPr>
        <w:lastRenderedPageBreak/>
        <w:t>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w:t>
      </w:r>
      <w:r w:rsidR="00075B01">
        <w:rPr>
          <w:rFonts w:eastAsia="Times New Roman"/>
          <w:sz w:val="28"/>
        </w:rPr>
        <w:t xml:space="preserve"> </w:t>
      </w:r>
      <w:r w:rsidRPr="00941D4A">
        <w:rPr>
          <w:rFonts w:eastAsia="Times New Roman"/>
          <w:sz w:val="28"/>
        </w:rPr>
        <w:t>осуществляют</w:t>
      </w:r>
      <w:r>
        <w:rPr>
          <w:rFonts w:eastAsia="Times New Roman"/>
          <w:sz w:val="28"/>
        </w:rPr>
        <w:t xml:space="preserve">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w:t>
      </w:r>
      <w:r w:rsidR="00E22451">
        <w:rPr>
          <w:rFonts w:eastAsia="Times New Roman"/>
          <w:sz w:val="28"/>
        </w:rPr>
        <w:t xml:space="preserve"> </w:t>
      </w:r>
      <w:r>
        <w:rPr>
          <w:rFonts w:eastAsia="Times New Roman"/>
          <w:sz w:val="28"/>
        </w:rPr>
        <w:t>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2F696C" w:rsidRPr="00B50E93" w:rsidRDefault="009917B8" w:rsidP="002F696C">
      <w:pPr>
        <w:tabs>
          <w:tab w:val="left" w:pos="-1276"/>
        </w:tabs>
        <w:suppressAutoHyphens w:val="0"/>
        <w:jc w:val="center"/>
        <w:rPr>
          <w:b/>
          <w:caps/>
          <w:sz w:val="28"/>
          <w:szCs w:val="28"/>
        </w:rPr>
      </w:pPr>
      <w:r>
        <w:rPr>
          <w:rFonts w:eastAsia="Times New Roman"/>
          <w:b/>
          <w:caps/>
          <w:sz w:val="28"/>
        </w:rPr>
        <w:t xml:space="preserve">ГЛАВА </w:t>
      </w:r>
      <w:r w:rsidR="00B01C7E">
        <w:rPr>
          <w:rFonts w:eastAsia="Times New Roman"/>
          <w:b/>
          <w:caps/>
          <w:sz w:val="28"/>
        </w:rPr>
        <w:t>2</w:t>
      </w:r>
      <w:r>
        <w:rPr>
          <w:rFonts w:eastAsia="Times New Roman"/>
          <w:b/>
          <w:caps/>
          <w:sz w:val="28"/>
        </w:rPr>
        <w:t xml:space="preserve">. ВОПРОСЫ местного ЗНАЧЕНИЯ </w:t>
      </w:r>
      <w:r w:rsidR="008B65C8" w:rsidRPr="001E163C">
        <w:rPr>
          <w:rFonts w:eastAsia="Times New Roman"/>
          <w:b/>
          <w:caps/>
          <w:sz w:val="28"/>
        </w:rPr>
        <w:t>СЕЛЬСКОГО</w:t>
      </w:r>
      <w:r w:rsidR="001E163C" w:rsidRPr="001E163C">
        <w:rPr>
          <w:rFonts w:eastAsia="Times New Roman"/>
          <w:b/>
          <w:caps/>
          <w:sz w:val="28"/>
        </w:rPr>
        <w:t xml:space="preserve"> </w:t>
      </w:r>
      <w:r w:rsidRPr="001E163C">
        <w:rPr>
          <w:rFonts w:eastAsia="Times New Roman"/>
          <w:b/>
          <w:caps/>
          <w:sz w:val="28"/>
        </w:rPr>
        <w:t>поселения</w:t>
      </w:r>
      <w:r w:rsidR="002F696C" w:rsidRPr="001E163C">
        <w:rPr>
          <w:b/>
          <w:caps/>
          <w:sz w:val="28"/>
          <w:szCs w:val="28"/>
        </w:rPr>
        <w:t xml:space="preserve">, </w:t>
      </w:r>
      <w:r w:rsidR="002F696C" w:rsidRPr="001E163C">
        <w:rPr>
          <w:rFonts w:eastAsia="Times New Roman"/>
          <w:b/>
          <w:kern w:val="0"/>
          <w:sz w:val="28"/>
          <w:szCs w:val="28"/>
          <w:lang w:eastAsia="ru-RU"/>
        </w:rPr>
        <w:t xml:space="preserve">НАДЕЛЕНИЕ ОРГАНОВ МЕСТНОГО САМОУПРАВЛЕНИЯ </w:t>
      </w:r>
      <w:r w:rsidR="0002597E" w:rsidRPr="001E163C">
        <w:rPr>
          <w:rFonts w:eastAsia="Times New Roman"/>
          <w:b/>
          <w:caps/>
          <w:sz w:val="28"/>
        </w:rPr>
        <w:t>СЕЛЬСКОГО</w:t>
      </w:r>
      <w:r w:rsidR="001E163C" w:rsidRPr="001E163C">
        <w:rPr>
          <w:rFonts w:eastAsia="Times New Roman"/>
          <w:b/>
          <w:caps/>
          <w:sz w:val="28"/>
        </w:rPr>
        <w:t xml:space="preserve"> </w:t>
      </w:r>
      <w:r w:rsidR="002F696C" w:rsidRPr="001E163C">
        <w:rPr>
          <w:rFonts w:eastAsia="Times New Roman"/>
          <w:b/>
          <w:kern w:val="0"/>
          <w:sz w:val="28"/>
          <w:szCs w:val="28"/>
          <w:lang w:eastAsia="ru-RU"/>
        </w:rPr>
        <w:t>ПОСЕЛЕНИЯ ОТДЕЛЬНЫМИ</w:t>
      </w:r>
      <w:r w:rsidR="002F696C" w:rsidRPr="00610AD2">
        <w:rPr>
          <w:rFonts w:eastAsia="Times New Roman"/>
          <w:b/>
          <w:kern w:val="0"/>
          <w:sz w:val="28"/>
          <w:szCs w:val="28"/>
          <w:lang w:eastAsia="ru-RU"/>
        </w:rPr>
        <w:t xml:space="preserve"> ГОСУДАРСТВЕННЫМИ ПОЛНОМОЧИЯМИ</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917B8" w:rsidP="0081350A">
      <w:pPr>
        <w:tabs>
          <w:tab w:val="left" w:pos="-1276"/>
          <w:tab w:val="left" w:pos="1134"/>
        </w:tabs>
        <w:ind w:firstLine="851"/>
        <w:jc w:val="both"/>
        <w:rPr>
          <w:sz w:val="28"/>
          <w:highlight w:val="yellow"/>
        </w:rPr>
      </w:pPr>
      <w:r>
        <w:rPr>
          <w:sz w:val="28"/>
        </w:rPr>
        <w:t xml:space="preserve">4) </w:t>
      </w:r>
      <w:r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A75E27">
        <w:rPr>
          <w:rFonts w:eastAsiaTheme="minorHAnsi"/>
          <w:kern w:val="0"/>
          <w:sz w:val="28"/>
          <w:szCs w:val="28"/>
        </w:rPr>
        <w:t xml:space="preserve"> </w:t>
      </w:r>
      <w:r w:rsidRPr="00914ECB">
        <w:rPr>
          <w:sz w:val="28"/>
        </w:rPr>
        <w:t xml:space="preserve">автомобильных дорог местного </w:t>
      </w:r>
      <w:r w:rsidRPr="00914ECB">
        <w:rPr>
          <w:sz w:val="28"/>
        </w:rPr>
        <w:lastRenderedPageBreak/>
        <w:t>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xml:space="preserve">) организация библиотечного обслуживания населения, </w:t>
      </w:r>
      <w:r w:rsidRPr="00053A06">
        <w:rPr>
          <w:rFonts w:ascii="Times New Roman" w:hAnsi="Times New Roman"/>
          <w:sz w:val="28"/>
        </w:rPr>
        <w:t>комплектование</w:t>
      </w:r>
      <w:r w:rsidR="00053A06" w:rsidRPr="00053A06">
        <w:rPr>
          <w:rFonts w:ascii="Times New Roman" w:hAnsi="Times New Roman"/>
          <w:sz w:val="28"/>
        </w:rPr>
        <w:t xml:space="preserve"> </w:t>
      </w:r>
      <w:r w:rsidRPr="00053A06">
        <w:rPr>
          <w:rFonts w:ascii="Times New Roman" w:hAnsi="Times New Roman"/>
          <w:sz w:val="28"/>
        </w:rPr>
        <w:t>и</w:t>
      </w:r>
      <w:r w:rsidRPr="00480620">
        <w:rPr>
          <w:rFonts w:ascii="Times New Roman" w:hAnsi="Times New Roman"/>
          <w:sz w:val="28"/>
        </w:rPr>
        <w:t xml:space="preserve">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w:t>
      </w:r>
      <w:r w:rsidR="00D15528" w:rsidRPr="003F5E9A">
        <w:rPr>
          <w:rFonts w:ascii="Times New Roman" w:eastAsiaTheme="minorHAnsi" w:hAnsi="Times New Roman" w:cs="Times New Roman"/>
          <w:kern w:val="0"/>
          <w:sz w:val="28"/>
          <w:szCs w:val="28"/>
        </w:rPr>
        <w:lastRenderedPageBreak/>
        <w:t>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525363">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A96C29">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A96C29">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A96C29">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E82929" w:rsidRPr="009C74C9" w:rsidRDefault="00E82929" w:rsidP="00E82929">
      <w:pPr>
        <w:tabs>
          <w:tab w:val="left" w:pos="-1276"/>
          <w:tab w:val="left" w:pos="1134"/>
        </w:tabs>
        <w:suppressAutoHyphens w:val="0"/>
        <w:ind w:firstLine="851"/>
        <w:jc w:val="both"/>
        <w:rPr>
          <w:kern w:val="2"/>
          <w:sz w:val="28"/>
          <w:szCs w:val="28"/>
        </w:rPr>
      </w:pPr>
      <w:r w:rsidRPr="009C74C9">
        <w:rPr>
          <w:sz w:val="28"/>
          <w:szCs w:val="28"/>
        </w:rPr>
        <w:t>19) организация ритуальных услуг и содержание мест захоронения;</w:t>
      </w:r>
    </w:p>
    <w:p w:rsidR="00E82929" w:rsidRPr="009C74C9" w:rsidRDefault="00E82929" w:rsidP="00E82929">
      <w:pPr>
        <w:pStyle w:val="ConsNormal"/>
        <w:tabs>
          <w:tab w:val="left" w:pos="-1276"/>
        </w:tabs>
        <w:suppressAutoHyphens w:val="0"/>
        <w:ind w:firstLine="851"/>
        <w:jc w:val="both"/>
        <w:rPr>
          <w:rFonts w:ascii="Times New Roman" w:hAnsi="Times New Roman"/>
          <w:sz w:val="28"/>
          <w:szCs w:val="28"/>
        </w:rPr>
      </w:pPr>
      <w:r w:rsidRPr="009C74C9">
        <w:rPr>
          <w:rFonts w:ascii="Times New Roman" w:hAnsi="Times New Roman"/>
          <w:sz w:val="28"/>
          <w:szCs w:val="28"/>
        </w:rPr>
        <w:t>20) осуществление мероприятий по обеспечению безопасности людей на водных объектах, охране их жизни и здоровья;</w:t>
      </w:r>
    </w:p>
    <w:p w:rsidR="00E82929" w:rsidRPr="009C74C9" w:rsidRDefault="00E82929" w:rsidP="00E82929">
      <w:pPr>
        <w:pStyle w:val="ConsNormal"/>
        <w:suppressAutoHyphens w:val="0"/>
        <w:ind w:firstLine="851"/>
        <w:jc w:val="both"/>
        <w:rPr>
          <w:rFonts w:ascii="Times New Roman" w:hAnsi="Times New Roman"/>
          <w:sz w:val="28"/>
          <w:szCs w:val="28"/>
        </w:rPr>
      </w:pPr>
      <w:r w:rsidRPr="009C74C9">
        <w:rPr>
          <w:rFonts w:ascii="Times New Roman" w:hAnsi="Times New Roman"/>
          <w:sz w:val="28"/>
          <w:szCs w:val="28"/>
        </w:rPr>
        <w:t>21) содействие в развитии сельскохозяйственного производства, создание условий для развития малого и среднего предпринимательства;</w:t>
      </w:r>
    </w:p>
    <w:p w:rsidR="00E82929" w:rsidRPr="009C74C9" w:rsidRDefault="00E82929" w:rsidP="00E82929">
      <w:pPr>
        <w:pStyle w:val="ConsNormal"/>
        <w:suppressAutoHyphens w:val="0"/>
        <w:ind w:firstLine="851"/>
        <w:jc w:val="both"/>
        <w:rPr>
          <w:rFonts w:ascii="Times New Roman" w:hAnsi="Times New Roman"/>
          <w:sz w:val="28"/>
          <w:szCs w:val="28"/>
        </w:rPr>
      </w:pPr>
      <w:r w:rsidRPr="009C74C9">
        <w:rPr>
          <w:rFonts w:ascii="Times New Roman" w:hAnsi="Times New Roman"/>
          <w:sz w:val="28"/>
          <w:szCs w:val="28"/>
        </w:rPr>
        <w:t>22) организация и осуществление мероприятий по работе с детьми и молодежью в поселении;</w:t>
      </w:r>
    </w:p>
    <w:p w:rsidR="00E82929" w:rsidRPr="009C74C9" w:rsidRDefault="00E82929" w:rsidP="00E82929">
      <w:pPr>
        <w:suppressAutoHyphens w:val="0"/>
        <w:autoSpaceDE w:val="0"/>
        <w:autoSpaceDN w:val="0"/>
        <w:adjustRightInd w:val="0"/>
        <w:ind w:firstLine="851"/>
        <w:jc w:val="both"/>
        <w:rPr>
          <w:rFonts w:eastAsia="Times New Roman"/>
          <w:kern w:val="0"/>
          <w:sz w:val="28"/>
          <w:szCs w:val="28"/>
          <w:lang w:eastAsia="ru-RU"/>
        </w:rPr>
      </w:pPr>
      <w:r w:rsidRPr="009C74C9">
        <w:rPr>
          <w:rFonts w:eastAsia="Times New Roman"/>
          <w:kern w:val="0"/>
          <w:sz w:val="28"/>
          <w:szCs w:val="28"/>
          <w:lang w:eastAsia="ru-RU"/>
        </w:rPr>
        <w:t>23)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82929" w:rsidRPr="009C74C9" w:rsidRDefault="00E82929" w:rsidP="00E82929">
      <w:pPr>
        <w:tabs>
          <w:tab w:val="left" w:pos="0"/>
        </w:tabs>
        <w:suppressAutoHyphens w:val="0"/>
        <w:ind w:firstLine="851"/>
        <w:jc w:val="both"/>
        <w:rPr>
          <w:rFonts w:eastAsia="Arial"/>
          <w:kern w:val="2"/>
          <w:sz w:val="28"/>
          <w:szCs w:val="28"/>
          <w:lang w:eastAsia="ar-SA"/>
        </w:rPr>
      </w:pPr>
      <w:r w:rsidRPr="009C74C9">
        <w:rPr>
          <w:rFonts w:eastAsia="Arial"/>
          <w:sz w:val="28"/>
          <w:szCs w:val="28"/>
        </w:rPr>
        <w:t>24)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E82929" w:rsidRPr="009C74C9" w:rsidRDefault="00E82929" w:rsidP="00E82929">
      <w:pPr>
        <w:suppressAutoHyphens w:val="0"/>
        <w:ind w:firstLine="851"/>
        <w:jc w:val="both"/>
        <w:rPr>
          <w:bCs/>
          <w:sz w:val="28"/>
          <w:szCs w:val="28"/>
        </w:rPr>
      </w:pPr>
      <w:r w:rsidRPr="009C74C9">
        <w:rPr>
          <w:bCs/>
          <w:sz w:val="28"/>
          <w:szCs w:val="28"/>
        </w:rPr>
        <w:t>25)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82929" w:rsidRPr="009C74C9" w:rsidRDefault="00E82929" w:rsidP="00E82929">
      <w:pPr>
        <w:pStyle w:val="ConsPlusNormal"/>
        <w:suppressAutoHyphens w:val="0"/>
        <w:ind w:firstLine="851"/>
        <w:jc w:val="both"/>
        <w:rPr>
          <w:rFonts w:ascii="Times New Roman" w:hAnsi="Times New Roman"/>
          <w:sz w:val="28"/>
          <w:szCs w:val="28"/>
        </w:rPr>
      </w:pPr>
      <w:r w:rsidRPr="009C74C9">
        <w:rPr>
          <w:rFonts w:ascii="Times New Roman" w:hAnsi="Times New Roman"/>
          <w:sz w:val="28"/>
          <w:szCs w:val="28"/>
        </w:rPr>
        <w:t>26) осуществление мер по противодействию коррупции в границах поселения;</w:t>
      </w:r>
    </w:p>
    <w:p w:rsidR="00E82929" w:rsidRDefault="00E82929" w:rsidP="00E82929">
      <w:pPr>
        <w:suppressAutoHyphens w:val="0"/>
        <w:autoSpaceDE w:val="0"/>
        <w:autoSpaceDN w:val="0"/>
        <w:adjustRightInd w:val="0"/>
        <w:ind w:firstLine="851"/>
        <w:jc w:val="both"/>
        <w:rPr>
          <w:rFonts w:eastAsia="Times New Roman"/>
          <w:kern w:val="0"/>
          <w:sz w:val="28"/>
          <w:szCs w:val="28"/>
          <w:lang w:eastAsia="ru-RU"/>
        </w:rPr>
      </w:pPr>
      <w:r w:rsidRPr="009C74C9">
        <w:rPr>
          <w:rFonts w:eastAsia="Times New Roman"/>
          <w:kern w:val="0"/>
          <w:sz w:val="28"/>
          <w:szCs w:val="28"/>
          <w:lang w:eastAsia="ru-RU"/>
        </w:rPr>
        <w:t>27)</w:t>
      </w:r>
      <w:r>
        <w:rPr>
          <w:rFonts w:eastAsia="Times New Roman"/>
          <w:kern w:val="0"/>
          <w:sz w:val="28"/>
          <w:szCs w:val="28"/>
          <w:lang w:eastAsia="ru-RU"/>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lastRenderedPageBreak/>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7C0F95" w:rsidRPr="001071D4" w:rsidRDefault="007C0F95" w:rsidP="007C0F95">
      <w:pPr>
        <w:suppressAutoHyphens w:val="0"/>
        <w:autoSpaceDE w:val="0"/>
        <w:autoSpaceDN w:val="0"/>
        <w:adjustRightInd w:val="0"/>
        <w:ind w:firstLine="851"/>
        <w:jc w:val="both"/>
        <w:rPr>
          <w:rFonts w:eastAsia="Times New Roman"/>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w:t>
      </w:r>
      <w:r w:rsidRPr="00EE12EA">
        <w:rPr>
          <w:bCs/>
          <w:sz w:val="28"/>
          <w:szCs w:val="28"/>
        </w:rPr>
        <w:t>я</w:t>
      </w:r>
      <w:r w:rsidR="00BB3F9F" w:rsidRPr="00EE12EA">
        <w:rPr>
          <w:bCs/>
          <w:sz w:val="28"/>
          <w:szCs w:val="28"/>
        </w:rPr>
        <w:t>;</w:t>
      </w:r>
    </w:p>
    <w:p w:rsidR="00BB3F9F" w:rsidRPr="00EE12EA" w:rsidRDefault="00BB3F9F" w:rsidP="00BB3F9F">
      <w:pPr>
        <w:pStyle w:val="ConsPlusNormal"/>
        <w:ind w:firstLine="851"/>
        <w:jc w:val="both"/>
        <w:rPr>
          <w:rFonts w:ascii="Times New Roman" w:eastAsia="Calibri" w:hAnsi="Times New Roman" w:cs="Times New Roman"/>
          <w:bCs/>
          <w:kern w:val="0"/>
          <w:sz w:val="28"/>
          <w:szCs w:val="28"/>
          <w:lang w:eastAsia="ru-RU"/>
        </w:rPr>
      </w:pPr>
      <w:r w:rsidRPr="00EE12EA">
        <w:rPr>
          <w:rFonts w:ascii="Times New Roman" w:hAnsi="Times New Roman" w:cs="Times New Roman"/>
          <w:sz w:val="28"/>
          <w:szCs w:val="28"/>
        </w:rPr>
        <w:t>14)</w:t>
      </w:r>
      <w:r w:rsidRPr="00EE12EA">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8" w:history="1">
        <w:r w:rsidRPr="00EE12EA">
          <w:rPr>
            <w:rFonts w:ascii="Times New Roman" w:eastAsia="Calibri" w:hAnsi="Times New Roman" w:cs="Times New Roman"/>
            <w:bCs/>
            <w:kern w:val="0"/>
            <w:sz w:val="28"/>
            <w:szCs w:val="28"/>
            <w:lang w:eastAsia="ru-RU"/>
          </w:rPr>
          <w:t>законом</w:t>
        </w:r>
      </w:hyperlink>
      <w:r w:rsidR="009D618C">
        <w:t xml:space="preserve"> </w:t>
      </w:r>
      <w:r w:rsidRPr="00EE12EA">
        <w:rPr>
          <w:rFonts w:ascii="Times New Roman" w:eastAsia="Calibri" w:hAnsi="Times New Roman" w:cs="Times New Roman"/>
          <w:bCs/>
          <w:kern w:val="0"/>
          <w:sz w:val="28"/>
          <w:szCs w:val="28"/>
          <w:lang w:eastAsia="ru-RU"/>
        </w:rPr>
        <w:t xml:space="preserve">от </w:t>
      </w:r>
      <w:r w:rsidRPr="00EE12EA">
        <w:rPr>
          <w:rFonts w:ascii="Times New Roman" w:hAnsi="Times New Roman" w:cs="Times New Roman"/>
          <w:sz w:val="28"/>
          <w:szCs w:val="28"/>
        </w:rPr>
        <w:t>23.06.2016 № 182-ФЗ</w:t>
      </w:r>
      <w:r w:rsidRPr="00EE12EA">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9917B8" w:rsidRDefault="009917B8"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r w:rsidR="00703759">
        <w:rPr>
          <w:sz w:val="28"/>
        </w:rPr>
        <w:t xml:space="preserve"> </w:t>
      </w:r>
      <w:r>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lastRenderedPageBreak/>
        <w:t xml:space="preserve">1) </w:t>
      </w:r>
      <w:r w:rsidR="009917B8">
        <w:rPr>
          <w:rFonts w:eastAsia="Times New Roman"/>
          <w:sz w:val="28"/>
        </w:rPr>
        <w:t>принятие устава поселения</w:t>
      </w:r>
      <w:r w:rsidR="00012666">
        <w:rPr>
          <w:rFonts w:eastAsia="Times New Roman"/>
          <w:sz w:val="28"/>
        </w:rPr>
        <w:t xml:space="preserve"> </w:t>
      </w:r>
      <w:r w:rsidR="009917B8">
        <w:rPr>
          <w:rFonts w:eastAsia="Times New Roman"/>
          <w:sz w:val="28"/>
        </w:rPr>
        <w:t>и внесение в него</w:t>
      </w:r>
      <w:r w:rsidR="00012666">
        <w:rPr>
          <w:rFonts w:eastAsia="Times New Roman"/>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012666">
        <w:rPr>
          <w:rFonts w:eastAsia="Times New Roman"/>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383E99">
        <w:rPr>
          <w:rFonts w:eastAsia="Calibri"/>
          <w:kern w:val="0"/>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EE12EA">
        <w:rPr>
          <w:rStyle w:val="afb"/>
          <w:rFonts w:ascii="Times New Roman" w:hAnsi="Times New Roman"/>
          <w:i w:val="0"/>
          <w:color w:val="auto"/>
          <w:sz w:val="28"/>
          <w:szCs w:val="28"/>
        </w:rPr>
        <w:t>Крымский</w:t>
      </w:r>
      <w:r w:rsidRPr="00486D5B">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657B91">
        <w:rPr>
          <w:rFonts w:eastAsia="Calibri"/>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9917B8" w:rsidRPr="00486D5B">
        <w:rPr>
          <w:rStyle w:val="afb"/>
          <w:rFonts w:ascii="Times New Roman" w:hAnsi="Times New Roman"/>
          <w:i w:val="0"/>
          <w:color w:val="auto"/>
          <w:sz w:val="28"/>
          <w:szCs w:val="28"/>
        </w:rPr>
        <w:t xml:space="preserve">) учреждение печатного средства массовой информации для </w:t>
      </w:r>
      <w:r w:rsidR="009917B8" w:rsidRPr="00486D5B">
        <w:rPr>
          <w:rStyle w:val="afb"/>
          <w:rFonts w:ascii="Times New Roman" w:hAnsi="Times New Roman"/>
          <w:i w:val="0"/>
          <w:color w:val="auto"/>
          <w:sz w:val="28"/>
          <w:szCs w:val="28"/>
        </w:rPr>
        <w:lastRenderedPageBreak/>
        <w:t>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657B91">
        <w:rPr>
          <w:rFonts w:ascii="Times New Roman" w:hAnsi="Times New Roman"/>
          <w:sz w:val="28"/>
          <w:szCs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w:t>
      </w:r>
      <w:r w:rsidR="00C122CE">
        <w:t xml:space="preserve"> </w:t>
      </w:r>
      <w:r>
        <w:t>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416BF0">
        <w:rPr>
          <w:rFonts w:eastAsia="Times New Roman"/>
          <w:sz w:val="28"/>
        </w:rPr>
        <w:t xml:space="preserve"> </w:t>
      </w:r>
      <w:r>
        <w:rPr>
          <w:rFonts w:eastAsia="Times New Roman"/>
          <w:sz w:val="28"/>
        </w:rPr>
        <w:t>к</w:t>
      </w:r>
      <w:r w:rsidR="00416BF0">
        <w:rPr>
          <w:rFonts w:eastAsia="Times New Roman"/>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FB68B2">
        <w:rPr>
          <w:rFonts w:eastAsia="Times New Roman"/>
          <w:sz w:val="28"/>
        </w:rPr>
        <w:t>6-8, 15, 18</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416BF0">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416BF0">
        <w:rPr>
          <w:rFonts w:eastAsia="Times New Roman"/>
        </w:rPr>
        <w:t xml:space="preserve"> </w:t>
      </w:r>
      <w:r>
        <w:rPr>
          <w:rFonts w:eastAsia="Times New Roman"/>
        </w:rPr>
        <w:t>или  учебы</w:t>
      </w:r>
      <w:r w:rsidR="00416BF0">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EE25BF">
        <w:rPr>
          <w:rFonts w:ascii="Times New Roman" w:hAnsi="Times New Roman"/>
          <w:sz w:val="28"/>
        </w:rPr>
        <w:t xml:space="preserve"> </w:t>
      </w:r>
      <w:r w:rsidR="005254E5" w:rsidRPr="006204B2">
        <w:rPr>
          <w:rFonts w:ascii="Times New Roman" w:hAnsi="Times New Roman"/>
          <w:sz w:val="28"/>
          <w:szCs w:val="28"/>
        </w:rPr>
        <w:t>в соответствии с</w:t>
      </w:r>
      <w:r w:rsidR="00EE25BF">
        <w:rPr>
          <w:rFonts w:ascii="Times New Roman" w:hAnsi="Times New Roman"/>
          <w:sz w:val="28"/>
          <w:szCs w:val="28"/>
        </w:rPr>
        <w:t xml:space="preserve"> </w:t>
      </w:r>
      <w:r>
        <w:rPr>
          <w:rFonts w:ascii="Times New Roman" w:hAnsi="Times New Roman"/>
          <w:sz w:val="28"/>
        </w:rPr>
        <w:t>Федеральным законом от 06.10.2003 № 131-ФЗ</w:t>
      </w:r>
      <w:r w:rsidR="00C122CE">
        <w:rPr>
          <w:rFonts w:ascii="Times New Roman" w:hAnsi="Times New Roman"/>
          <w:sz w:val="28"/>
        </w:rPr>
        <w:t xml:space="preserve"> </w:t>
      </w:r>
      <w:r w:rsidR="00A03B53">
        <w:rPr>
          <w:rFonts w:ascii="Times New Roman" w:hAnsi="Times New Roman"/>
          <w:sz w:val="28"/>
        </w:rPr>
        <w:t>«</w:t>
      </w:r>
      <w:r>
        <w:rPr>
          <w:rFonts w:ascii="Times New Roman" w:hAnsi="Times New Roman"/>
          <w:sz w:val="28"/>
        </w:rPr>
        <w:t xml:space="preserve">Об общих </w:t>
      </w:r>
      <w:r>
        <w:rPr>
          <w:rFonts w:ascii="Times New Roman" w:hAnsi="Times New Roman"/>
          <w:sz w:val="28"/>
        </w:rPr>
        <w:lastRenderedPageBreak/>
        <w:t>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3E077B">
        <w:rPr>
          <w:rFonts w:eastAsia="Times New Roman"/>
          <w:bCs/>
          <w:iCs/>
          <w:kern w:val="0"/>
          <w:sz w:val="28"/>
          <w:szCs w:val="28"/>
          <w:lang w:eastAsia="ru-RU"/>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32804">
      <w:pPr>
        <w:pStyle w:val="9"/>
        <w:keepNext w:val="0"/>
        <w:tabs>
          <w:tab w:val="left" w:pos="851"/>
        </w:tabs>
        <w:spacing w:before="0" w:after="0" w:line="100" w:lineRule="atLeast"/>
        <w:jc w:val="left"/>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xml:space="preserve">. ФОРМЫ НЕПОСРЕДСТВЕННОГО ОСУЩЕСТВЛЕНИЯ НАСЕЛЕНИЕМ местноГО самоуправлениЯ и УчастиЯ населения </w:t>
      </w:r>
      <w:r w:rsidR="008B65C8" w:rsidRPr="00053A06">
        <w:rPr>
          <w:rFonts w:eastAsia="Times New Roman"/>
          <w:caps/>
        </w:rPr>
        <w:t>СЕЛЬСКОГО</w:t>
      </w:r>
      <w:r w:rsidR="00053A06" w:rsidRPr="00053A06">
        <w:rPr>
          <w:rFonts w:eastAsia="Times New Roman"/>
          <w:caps/>
        </w:rPr>
        <w:t xml:space="preserve"> </w:t>
      </w:r>
      <w:r w:rsidRPr="00053A06">
        <w:rPr>
          <w:rFonts w:eastAsia="Times New Roman"/>
          <w:caps/>
        </w:rPr>
        <w:t>поселения</w:t>
      </w:r>
      <w:r>
        <w:rPr>
          <w:rFonts w:eastAsia="Times New Roman"/>
          <w:caps/>
        </w:rPr>
        <w:t xml:space="preserve">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 xml:space="preserve">На местный референдум могут быть вынесены только вопросы местного </w:t>
      </w:r>
      <w:r>
        <w:rPr>
          <w:color w:val="000000"/>
          <w:sz w:val="28"/>
        </w:rPr>
        <w:lastRenderedPageBreak/>
        <w:t>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B952FB">
        <w:rPr>
          <w:rFonts w:eastAsia="Times New Roman"/>
          <w:sz w:val="28"/>
        </w:rPr>
        <w:t xml:space="preserve"> и проведении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 xml:space="preserve">3)по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E22F06">
        <w:rPr>
          <w:rFonts w:eastAsia="Times New Roman"/>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E22F06">
        <w:rPr>
          <w:rFonts w:eastAsia="Times New Roman"/>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года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C122CE">
        <w:rPr>
          <w:rFonts w:eastAsia="Times New Roman"/>
          <w:color w:val="000000"/>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w:t>
      </w:r>
      <w:r>
        <w:rPr>
          <w:rFonts w:eastAsia="Times New Roman"/>
          <w:color w:val="000000"/>
          <w:sz w:val="28"/>
        </w:rPr>
        <w:lastRenderedPageBreak/>
        <w:t xml:space="preserve">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sidR="00865E89">
        <w:rPr>
          <w:rFonts w:eastAsia="Times New Roman"/>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865E89">
        <w:rPr>
          <w:rFonts w:eastAsia="Times New Roman"/>
          <w:color w:val="000000"/>
          <w:sz w:val="28"/>
        </w:rPr>
        <w:t xml:space="preserve"> </w:t>
      </w:r>
      <w:r>
        <w:rPr>
          <w:rFonts w:eastAsia="Times New Roman"/>
          <w:color w:val="000000"/>
          <w:sz w:val="28"/>
        </w:rPr>
        <w:t>поселения. Граждане Российской Федерации участвуют в местном</w:t>
      </w:r>
      <w:r w:rsidR="00865E89">
        <w:rPr>
          <w:rFonts w:eastAsia="Times New Roman"/>
          <w:color w:val="000000"/>
          <w:sz w:val="28"/>
        </w:rPr>
        <w:t xml:space="preserve"> </w:t>
      </w:r>
      <w:r>
        <w:rPr>
          <w:rFonts w:eastAsia="Times New Roman"/>
          <w:color w:val="000000"/>
          <w:sz w:val="28"/>
        </w:rPr>
        <w:t>референдумена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Гарантии избирательных прав граждан при проведении муниципальных выборов, порядок назначения, подготовки, проведения</w:t>
      </w:r>
      <w:r w:rsidR="008A5688" w:rsidRPr="006E767F">
        <w:rPr>
          <w:sz w:val="28"/>
          <w:szCs w:val="28"/>
        </w:rPr>
        <w:t>,</w:t>
      </w:r>
      <w:r w:rsidR="00960097">
        <w:rPr>
          <w:sz w:val="28"/>
          <w:szCs w:val="28"/>
        </w:rPr>
        <w:t xml:space="preserve"> </w:t>
      </w:r>
      <w:r w:rsidR="008A5688" w:rsidRPr="006E767F">
        <w:rPr>
          <w:rFonts w:eastAsia="Calibri"/>
          <w:kern w:val="0"/>
          <w:sz w:val="28"/>
          <w:szCs w:val="28"/>
        </w:rPr>
        <w:t>установления</w:t>
      </w:r>
      <w:r w:rsidR="008A5688" w:rsidRPr="00EE12EA">
        <w:rPr>
          <w:rFonts w:eastAsia="Calibri"/>
          <w:kern w:val="0"/>
          <w:sz w:val="28"/>
          <w:szCs w:val="28"/>
        </w:rPr>
        <w:t xml:space="preserve"> итогов и определения результатов</w:t>
      </w:r>
      <w:r w:rsidRPr="00EE12EA">
        <w:rPr>
          <w:sz w:val="28"/>
        </w:rPr>
        <w:t xml:space="preserve"> муниципальных выборо</w:t>
      </w:r>
      <w:r>
        <w:rPr>
          <w:sz w:val="28"/>
        </w:rPr>
        <w:t xml:space="preserve">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r w:rsidRPr="0063233B">
        <w:rPr>
          <w:szCs w:val="28"/>
        </w:rPr>
        <w:t xml:space="preserve">Днем голосования является второе воскресенье сентября года, в котором </w:t>
      </w:r>
      <w:r w:rsidRPr="0063233B">
        <w:rPr>
          <w:szCs w:val="28"/>
        </w:rPr>
        <w:lastRenderedPageBreak/>
        <w:t>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3D733C" w:rsidRPr="00A23CDA" w:rsidRDefault="003D733C" w:rsidP="003D733C">
      <w:pPr>
        <w:ind w:firstLine="709"/>
        <w:jc w:val="both"/>
        <w:rPr>
          <w:rFonts w:eastAsia="Times New Roman"/>
          <w:kern w:val="0"/>
          <w:sz w:val="28"/>
          <w:szCs w:val="28"/>
        </w:rPr>
      </w:pPr>
      <w:r w:rsidRPr="00A23CDA">
        <w:rPr>
          <w:rFonts w:eastAsia="Times New Roman"/>
          <w:sz w:val="28"/>
          <w:szCs w:val="28"/>
        </w:rPr>
        <w:t xml:space="preserve">4. </w:t>
      </w:r>
      <w:r w:rsidRPr="00A23CDA">
        <w:rPr>
          <w:sz w:val="28"/>
          <w:szCs w:val="28"/>
        </w:rPr>
        <w:t>В случае досрочного прекращения полномочий депутата</w:t>
      </w:r>
      <w:r w:rsidR="00663C85" w:rsidRPr="00A23CDA">
        <w:rPr>
          <w:sz w:val="28"/>
          <w:szCs w:val="28"/>
        </w:rPr>
        <w:t xml:space="preserve"> Совета</w:t>
      </w:r>
      <w:r w:rsidRPr="00A23CDA">
        <w:rPr>
          <w:sz w:val="28"/>
          <w:szCs w:val="28"/>
        </w:rPr>
        <w:t>,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3D733C" w:rsidRPr="00A23CDA" w:rsidRDefault="003D733C" w:rsidP="003D733C">
      <w:pPr>
        <w:ind w:firstLine="709"/>
        <w:jc w:val="both"/>
        <w:rPr>
          <w:sz w:val="28"/>
          <w:szCs w:val="28"/>
        </w:rPr>
      </w:pPr>
      <w:r w:rsidRPr="00A23CDA">
        <w:rPr>
          <w:sz w:val="28"/>
          <w:szCs w:val="28"/>
        </w:rPr>
        <w:t xml:space="preserve">Если в результате досрочного прекращения депутатских полномочий </w:t>
      </w:r>
      <w:r w:rsidR="00663C85" w:rsidRPr="00A23CDA">
        <w:rPr>
          <w:sz w:val="28"/>
          <w:szCs w:val="28"/>
        </w:rPr>
        <w:t>Совет</w:t>
      </w:r>
      <w:r w:rsidRPr="00A23CDA">
        <w:rPr>
          <w:sz w:val="28"/>
          <w:szCs w:val="28"/>
        </w:rPr>
        <w:t xml:space="preserve">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3D733C" w:rsidRPr="00A23CDA" w:rsidRDefault="003D733C" w:rsidP="003D733C">
      <w:pPr>
        <w:ind w:firstLine="709"/>
        <w:jc w:val="both"/>
        <w:rPr>
          <w:sz w:val="28"/>
          <w:szCs w:val="28"/>
        </w:rPr>
      </w:pPr>
      <w:r w:rsidRPr="00A23CDA">
        <w:rPr>
          <w:sz w:val="28"/>
          <w:szCs w:val="28"/>
        </w:rPr>
        <w:t xml:space="preserve">Дополнительные выборы не назначаются и не проводятся, если в результате этих выборов депутат </w:t>
      </w:r>
      <w:r w:rsidR="00663C85" w:rsidRPr="00A23CDA">
        <w:rPr>
          <w:sz w:val="28"/>
          <w:szCs w:val="28"/>
        </w:rPr>
        <w:t xml:space="preserve">Совета </w:t>
      </w:r>
      <w:r w:rsidRPr="00A23CDA">
        <w:rPr>
          <w:sz w:val="28"/>
          <w:szCs w:val="28"/>
        </w:rPr>
        <w:t>не может быть избран на срок более одного года.</w:t>
      </w:r>
    </w:p>
    <w:p w:rsidR="003D733C" w:rsidRPr="00A23CDA" w:rsidRDefault="003D733C" w:rsidP="003D733C">
      <w:pPr>
        <w:pStyle w:val="WW-3"/>
        <w:tabs>
          <w:tab w:val="left" w:pos="142"/>
        </w:tabs>
        <w:rPr>
          <w:rFonts w:eastAsia="Times New Roman"/>
          <w:b w:val="0"/>
          <w:i w:val="0"/>
          <w:szCs w:val="28"/>
        </w:rPr>
      </w:pPr>
      <w:r w:rsidRPr="00A23CDA">
        <w:rPr>
          <w:b w:val="0"/>
          <w:i w:val="0"/>
          <w:szCs w:val="28"/>
        </w:rPr>
        <w:t xml:space="preserve">Если в результате досрочного прекращения депутатских полномочий </w:t>
      </w:r>
      <w:r w:rsidR="00663C85" w:rsidRPr="00A23CDA">
        <w:rPr>
          <w:b w:val="0"/>
          <w:i w:val="0"/>
          <w:szCs w:val="28"/>
        </w:rPr>
        <w:t>Совет</w:t>
      </w:r>
      <w:r w:rsidRPr="00A23CDA">
        <w:rPr>
          <w:b w:val="0"/>
          <w:i w:val="0"/>
          <w:szCs w:val="28"/>
        </w:rPr>
        <w:t xml:space="preserve">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w:t>
      </w:r>
      <w:r w:rsidR="00663C85" w:rsidRPr="00A23CDA">
        <w:rPr>
          <w:b w:val="0"/>
          <w:i w:val="0"/>
          <w:szCs w:val="28"/>
        </w:rPr>
        <w:t>данной статьи</w:t>
      </w:r>
      <w:r w:rsidRPr="00A23CDA">
        <w:rPr>
          <w:b w:val="0"/>
          <w:i w:val="0"/>
          <w:szCs w:val="28"/>
        </w:rPr>
        <w:t>.</w:t>
      </w:r>
    </w:p>
    <w:p w:rsidR="009917B8" w:rsidRPr="003A53C8" w:rsidRDefault="00834A74" w:rsidP="003A53C8">
      <w:pPr>
        <w:tabs>
          <w:tab w:val="left" w:pos="142"/>
        </w:tabs>
        <w:jc w:val="both"/>
        <w:rPr>
          <w:sz w:val="28"/>
          <w:szCs w:val="28"/>
        </w:rPr>
      </w:pPr>
      <w:r>
        <w:rPr>
          <w:sz w:val="28"/>
          <w:szCs w:val="28"/>
        </w:rPr>
        <w:tab/>
      </w:r>
      <w:r>
        <w:rPr>
          <w:sz w:val="28"/>
          <w:szCs w:val="28"/>
        </w:rPr>
        <w:tab/>
      </w:r>
      <w:r w:rsidR="003A53C8" w:rsidRPr="00834A74">
        <w:rPr>
          <w:sz w:val="28"/>
          <w:szCs w:val="28"/>
        </w:rPr>
        <w:t>5.</w:t>
      </w:r>
      <w:r w:rsidR="0039287C" w:rsidRPr="00834A74">
        <w:rPr>
          <w:sz w:val="28"/>
          <w:szCs w:val="28"/>
        </w:rPr>
        <w:t>В случае досрочного</w:t>
      </w:r>
      <w:r w:rsidR="0039287C" w:rsidRPr="003A53C8">
        <w:rPr>
          <w:sz w:val="28"/>
          <w:szCs w:val="28"/>
        </w:rPr>
        <w:t xml:space="preserve">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sidRPr="00A23CDA">
        <w:rPr>
          <w:sz w:val="28"/>
        </w:rPr>
        <w:t>При назначении досрочных выборов сроки, указанные в части</w:t>
      </w:r>
      <w:r>
        <w:rPr>
          <w:sz w:val="28"/>
        </w:rPr>
        <w:t xml:space="preserve"> 3 настоящей статьи, а также сроки осуществления иных избирательных действий </w:t>
      </w:r>
      <w:r>
        <w:rPr>
          <w:sz w:val="28"/>
        </w:rPr>
        <w:lastRenderedPageBreak/>
        <w:t>могут быть сокращены, но не более чем на одну треть</w:t>
      </w:r>
      <w:r w:rsidR="00A23CDA">
        <w:rPr>
          <w:sz w:val="28"/>
        </w:rPr>
        <w:t>.</w:t>
      </w:r>
    </w:p>
    <w:p w:rsidR="005E18B5" w:rsidRPr="006204B2" w:rsidRDefault="005E18B5" w:rsidP="005E18B5">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3A53C8" w:rsidP="008571DE">
      <w:pPr>
        <w:ind w:firstLine="851"/>
        <w:jc w:val="both"/>
        <w:rPr>
          <w:sz w:val="28"/>
          <w:szCs w:val="28"/>
        </w:rPr>
      </w:pPr>
      <w:r w:rsidRPr="00834A74">
        <w:rPr>
          <w:sz w:val="28"/>
        </w:rPr>
        <w:t>6</w:t>
      </w:r>
      <w:r w:rsidR="009917B8" w:rsidRPr="00834A74">
        <w:rPr>
          <w:sz w:val="28"/>
        </w:rPr>
        <w:t>.Основные</w:t>
      </w:r>
      <w:r w:rsidR="009917B8">
        <w:rPr>
          <w:sz w:val="28"/>
        </w:rPr>
        <w:t xml:space="preserve">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6D410F">
        <w:rPr>
          <w:sz w:val="28"/>
          <w:szCs w:val="28"/>
        </w:rPr>
        <w:t xml:space="preserve"> </w:t>
      </w:r>
      <w:r w:rsidR="009917B8">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DF4928">
        <w:rPr>
          <w:sz w:val="28"/>
          <w:szCs w:val="28"/>
        </w:rPr>
        <w:t>.</w:t>
      </w:r>
    </w:p>
    <w:p w:rsidR="009917B8" w:rsidRDefault="003A53C8" w:rsidP="0081350A">
      <w:pPr>
        <w:ind w:firstLine="851"/>
        <w:jc w:val="both"/>
        <w:rPr>
          <w:sz w:val="28"/>
        </w:rPr>
      </w:pPr>
      <w:r w:rsidRPr="00834A74">
        <w:rPr>
          <w:rFonts w:eastAsia="Times New Roman"/>
          <w:sz w:val="28"/>
        </w:rPr>
        <w:t>7</w:t>
      </w:r>
      <w:r w:rsidR="009917B8" w:rsidRPr="00834A74">
        <w:rPr>
          <w:rFonts w:eastAsia="Times New Roman"/>
          <w:sz w:val="28"/>
        </w:rPr>
        <w:t>.Результаты</w:t>
      </w:r>
      <w:r w:rsidR="009917B8">
        <w:rPr>
          <w:rFonts w:eastAsia="Times New Roman"/>
          <w:sz w:val="28"/>
        </w:rPr>
        <w:t xml:space="preserve"> муниципальных выборов подлежат официальному опубликованию (обнародованию) в сроки, установленные</w:t>
      </w:r>
      <w:r w:rsidR="00960097">
        <w:rPr>
          <w:rFonts w:eastAsia="Times New Roman"/>
          <w:sz w:val="28"/>
        </w:rPr>
        <w:t xml:space="preserve"> </w:t>
      </w:r>
      <w:r w:rsidR="009917B8">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sidR="00960097">
        <w:rPr>
          <w:rFonts w:eastAsia="Times New Roman"/>
          <w:b/>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C122CE">
        <w:rPr>
          <w:rFonts w:eastAsia="Times New Roman"/>
          <w:sz w:val="28"/>
        </w:rPr>
        <w:t xml:space="preserve"> </w:t>
      </w:r>
      <w:r>
        <w:rPr>
          <w:rFonts w:eastAsia="Times New Roman"/>
          <w:sz w:val="28"/>
        </w:rPr>
        <w:t>комиссии (комитета) Совета, а также</w:t>
      </w:r>
      <w:r w:rsidR="006D410F">
        <w:rPr>
          <w:rFonts w:eastAsia="Times New Roman"/>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lastRenderedPageBreak/>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sidR="009A6156">
        <w:rPr>
          <w:rFonts w:eastAsia="Times New Roman"/>
          <w:b w:val="0"/>
          <w:i w:val="0"/>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Pr>
          <w:rFonts w:eastAsia="Times New Roman"/>
          <w:color w:val="000000"/>
          <w:sz w:val="28"/>
        </w:rPr>
        <w:t xml:space="preserve">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009A6156">
        <w:rPr>
          <w:rFonts w:eastAsia="Times New Roman"/>
          <w:sz w:val="28"/>
        </w:rPr>
        <w:t xml:space="preserve"> </w:t>
      </w:r>
      <w:r w:rsidRPr="006204B2">
        <w:rPr>
          <w:rFonts w:eastAsia="Times New Roman"/>
          <w:sz w:val="28"/>
        </w:rPr>
        <w:t xml:space="preserve">указанными в части 1 настоящей статьи,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lastRenderedPageBreak/>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009A6156">
        <w:rPr>
          <w:rFonts w:eastAsia="Times New Roman"/>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6204B2">
        <w:rPr>
          <w:rFonts w:eastAsia="Times New Roman"/>
          <w:color w:val="000000"/>
          <w:sz w:val="28"/>
        </w:rPr>
        <w:t>на котором</w:t>
      </w:r>
      <w:r w:rsidR="009A6156">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9A6156">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09600D" w:rsidRDefault="00A8761A" w:rsidP="0081350A">
      <w:pPr>
        <w:tabs>
          <w:tab w:val="left" w:pos="142"/>
        </w:tabs>
        <w:autoSpaceDE w:val="0"/>
        <w:ind w:firstLine="851"/>
        <w:jc w:val="both"/>
        <w:rPr>
          <w:rFonts w:eastAsia="Times New Roman"/>
          <w:color w:val="000000"/>
          <w:sz w:val="28"/>
        </w:rPr>
      </w:pPr>
      <w:r w:rsidRPr="0009600D">
        <w:rPr>
          <w:sz w:val="27"/>
          <w:szCs w:val="27"/>
        </w:rPr>
        <w:t xml:space="preserve">Подписные листы изготавливаются по форме, установленной </w:t>
      </w:r>
      <w:r w:rsidRPr="0009600D">
        <w:rPr>
          <w:color w:val="000000"/>
          <w:sz w:val="27"/>
          <w:szCs w:val="27"/>
        </w:rPr>
        <w:t>приложением 9 к Федеральному закону от 12.06.2002 № 67-ФЗ «</w:t>
      </w:r>
      <w:r w:rsidRPr="0009600D">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09600D">
        <w:rPr>
          <w:color w:val="000000"/>
          <w:sz w:val="27"/>
          <w:szCs w:val="27"/>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xml:space="preserve">.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w:t>
      </w:r>
      <w:r w:rsidRPr="0009600D">
        <w:rPr>
          <w:rFonts w:eastAsia="Times New Roman"/>
          <w:color w:val="000000"/>
          <w:sz w:val="28"/>
        </w:rPr>
        <w:lastRenderedPageBreak/>
        <w:t>проведения голосования по отзыву.</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позднее  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w:t>
      </w:r>
      <w:r w:rsidRPr="0009600D">
        <w:rPr>
          <w:rFonts w:eastAsia="Times New Roman"/>
          <w:color w:val="000000"/>
          <w:sz w:val="28"/>
        </w:rPr>
        <w:lastRenderedPageBreak/>
        <w:t>комиссией не позднее</w:t>
      </w:r>
      <w:r w:rsidR="00CC51A7">
        <w:rPr>
          <w:rFonts w:eastAsia="Times New Roman"/>
          <w:color w:val="000000"/>
          <w:sz w:val="28"/>
        </w:rPr>
        <w:t>,</w:t>
      </w:r>
      <w:r w:rsidRPr="0009600D">
        <w:rPr>
          <w:rFonts w:eastAsia="Times New Roman"/>
          <w:color w:val="000000"/>
          <w:sz w:val="28"/>
        </w:rPr>
        <w:t xml:space="preserve">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xml:space="preserve">.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p>
    <w:p w:rsidR="009917B8" w:rsidRPr="0009600D" w:rsidRDefault="009917B8" w:rsidP="008875E2">
      <w:pPr>
        <w:pStyle w:val="ad"/>
        <w:spacing w:after="0" w:line="100" w:lineRule="atLeast"/>
        <w:ind w:firstLine="851"/>
        <w:jc w:val="both"/>
        <w:rPr>
          <w:sz w:val="28"/>
        </w:rPr>
      </w:pPr>
      <w:r w:rsidRPr="0009600D">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w:t>
      </w:r>
      <w:r w:rsidRPr="0009600D">
        <w:rPr>
          <w:sz w:val="28"/>
        </w:rPr>
        <w:lastRenderedPageBreak/>
        <w:t>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A23CDA">
        <w:rPr>
          <w:rFonts w:eastAsiaTheme="minorHAnsi"/>
          <w:kern w:val="0"/>
          <w:sz w:val="28"/>
          <w:szCs w:val="28"/>
        </w:rPr>
        <w:t xml:space="preserve">,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C122CE">
        <w:rPr>
          <w:rFonts w:ascii="Times New Roman" w:hAnsi="Times New Roman"/>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 xml:space="preserve">3. Мотивированное решение, принятое по результатам рассмотрения </w:t>
      </w:r>
      <w:r>
        <w:rPr>
          <w:rFonts w:eastAsia="Times New Roman"/>
          <w:sz w:val="28"/>
        </w:rPr>
        <w:lastRenderedPageBreak/>
        <w:t>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7A679E" w:rsidP="0081350A">
      <w:pPr>
        <w:pStyle w:val="22"/>
        <w:tabs>
          <w:tab w:val="left" w:pos="142"/>
        </w:tabs>
        <w:spacing w:before="0" w:after="0"/>
        <w:ind w:firstLine="851"/>
        <w:rPr>
          <w:rFonts w:eastAsia="Times New Roman"/>
        </w:rPr>
      </w:pPr>
      <w:r>
        <w:rPr>
          <w:rFonts w:eastAsia="Times New Roman"/>
        </w:rPr>
        <w:t xml:space="preserve">4. </w:t>
      </w:r>
      <w:r w:rsidR="009917B8">
        <w:rPr>
          <w:rFonts w:eastAsia="Times New Roman"/>
        </w:rPr>
        <w:t>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CC51A7">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CC51A7">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13. Порядок организации и осуществления территориального </w:t>
      </w:r>
      <w:r>
        <w:rPr>
          <w:rFonts w:ascii="Times New Roman" w:hAnsi="Times New Roman"/>
          <w:sz w:val="28"/>
        </w:rPr>
        <w:lastRenderedPageBreak/>
        <w:t>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Pr="000D0CBE" w:rsidRDefault="009917B8" w:rsidP="0081350A">
      <w:pPr>
        <w:pStyle w:val="22"/>
        <w:spacing w:before="0" w:after="0"/>
        <w:ind w:firstLine="851"/>
        <w:rPr>
          <w:strike/>
        </w:rPr>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w:t>
      </w:r>
      <w:r w:rsidR="00873C9B" w:rsidRPr="000D0CBE">
        <w:rPr>
          <w:rFonts w:eastAsia="Times New Roman"/>
          <w:kern w:val="0"/>
          <w:szCs w:val="28"/>
          <w:lang w:eastAsia="ru-RU"/>
        </w:rPr>
        <w:t xml:space="preserve">в устав поселения вносятся изменения в форме точного воспроизведения положений </w:t>
      </w:r>
      <w:hyperlink r:id="rId9" w:history="1">
        <w:r w:rsidR="00873C9B" w:rsidRPr="000D0CBE">
          <w:rPr>
            <w:rStyle w:val="afa"/>
            <w:rFonts w:eastAsia="Times New Roman"/>
            <w:color w:val="auto"/>
            <w:kern w:val="0"/>
            <w:szCs w:val="28"/>
            <w:u w:val="none"/>
            <w:lang w:eastAsia="ru-RU"/>
          </w:rPr>
          <w:t>Конституции</w:t>
        </w:r>
      </w:hyperlink>
      <w:r w:rsidR="00873C9B" w:rsidRPr="000D0CBE">
        <w:rPr>
          <w:rFonts w:eastAsia="Times New Roman"/>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81350A">
      <w:pPr>
        <w:pStyle w:val="22"/>
        <w:tabs>
          <w:tab w:val="left" w:pos="-35"/>
        </w:tabs>
        <w:spacing w:before="0" w:after="0"/>
        <w:ind w:firstLine="851"/>
        <w:rPr>
          <w:rFonts w:eastAsia="Times New Roman"/>
        </w:rPr>
      </w:pPr>
      <w:r>
        <w:t xml:space="preserve">2) </w:t>
      </w:r>
      <w:r w:rsidR="006E767F">
        <w:t>проект местного бюджета и отчет о</w:t>
      </w:r>
      <w:r>
        <w:t xml:space="preserve">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3C0A98" w:rsidRPr="00EB5670" w:rsidRDefault="009917B8" w:rsidP="003C0A98">
      <w:pPr>
        <w:pStyle w:val="22"/>
        <w:tabs>
          <w:tab w:val="left" w:pos="-35"/>
        </w:tabs>
        <w:spacing w:before="0" w:after="0"/>
        <w:ind w:firstLine="851"/>
        <w:rPr>
          <w:rFonts w:eastAsia="Times New Roman"/>
          <w:strike/>
        </w:rPr>
      </w:pPr>
      <w:r>
        <w:rPr>
          <w:rFonts w:eastAsia="Times New Roman"/>
        </w:rPr>
        <w:t>4. Порядок организации и проведения публичных слушаний определяется нормативным правовым актом Совета</w:t>
      </w:r>
      <w:r w:rsidR="00EB5670">
        <w:rPr>
          <w:rFonts w:eastAsia="Times New Roman"/>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Собрание граждан, проводимое по инициативе населения, назначается Советом на основании требования не менее 10 процентов жителей поселения, </w:t>
      </w:r>
      <w:r>
        <w:rPr>
          <w:rFonts w:eastAsia="Times New Roman"/>
        </w:rPr>
        <w:lastRenderedPageBreak/>
        <w:t>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BA64E3">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3E273F">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 xml:space="preserve">Порядок назначения и проведения конференции граждан (собрания </w:t>
      </w:r>
      <w:r>
        <w:rPr>
          <w:rFonts w:ascii="Times New Roman" w:hAnsi="Times New Roman"/>
          <w:sz w:val="28"/>
        </w:rPr>
        <w:lastRenderedPageBreak/>
        <w:t>делегатов</w:t>
      </w:r>
      <w:r w:rsidRPr="000D0CBE">
        <w:rPr>
          <w:rFonts w:ascii="Times New Roman" w:hAnsi="Times New Roman"/>
          <w:sz w:val="28"/>
        </w:rPr>
        <w:t>)</w:t>
      </w:r>
      <w:r w:rsidR="008A5688" w:rsidRPr="000D0CBE">
        <w:rPr>
          <w:rFonts w:ascii="Times New Roman" w:hAnsi="Times New Roman"/>
          <w:b/>
          <w:sz w:val="28"/>
          <w:szCs w:val="28"/>
        </w:rPr>
        <w:t xml:space="preserve">, </w:t>
      </w:r>
      <w:r w:rsidR="008A5688" w:rsidRPr="000D0CBE">
        <w:rPr>
          <w:rFonts w:ascii="Times New Roman" w:hAnsi="Times New Roman"/>
          <w:sz w:val="28"/>
          <w:szCs w:val="28"/>
        </w:rPr>
        <w:t>избрания делегатов</w:t>
      </w:r>
      <w:r w:rsidR="003E273F">
        <w:rPr>
          <w:rFonts w:ascii="Times New Roman" w:hAnsi="Times New Roman"/>
          <w:sz w:val="28"/>
          <w:szCs w:val="28"/>
        </w:rPr>
        <w:t xml:space="preserve"> </w:t>
      </w:r>
      <w:r w:rsidRPr="000D0CBE">
        <w:rPr>
          <w:rFonts w:ascii="Times New Roman" w:hAnsi="Times New Roman"/>
          <w:sz w:val="28"/>
        </w:rPr>
        <w:t>определяется</w:t>
      </w:r>
      <w:r>
        <w:rPr>
          <w:rFonts w:ascii="Times New Roman" w:hAnsi="Times New Roman"/>
          <w:sz w:val="28"/>
        </w:rPr>
        <w:t xml:space="preserve">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w:t>
      </w:r>
      <w:r w:rsidR="00333745">
        <w:rPr>
          <w:rFonts w:eastAsia="Times New Roman"/>
        </w:rPr>
        <w:t>.</w:t>
      </w:r>
      <w:r>
        <w:rPr>
          <w:rFonts w:eastAsia="Times New Roman"/>
        </w:rPr>
        <w:t>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20297F" w:rsidRPr="0087331D">
        <w:rPr>
          <w:rFonts w:eastAsia="Times New Roman"/>
          <w:sz w:val="28"/>
        </w:rPr>
        <w:t>краевого</w:t>
      </w:r>
      <w:r w:rsidR="006779A2">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 xml:space="preserve">2. Обращения граждан подлежат рассмотрению в порядке и сроки, </w:t>
      </w:r>
      <w:r>
        <w:rPr>
          <w:rFonts w:eastAsia="Lucida Sans Unicode"/>
        </w:rPr>
        <w:lastRenderedPageBreak/>
        <w:t xml:space="preserve">установленные Федеральным законом от 02.05.2006№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894C52" w:rsidRPr="000D0CBE" w:rsidRDefault="00894C52" w:rsidP="00894C52">
      <w:pPr>
        <w:pStyle w:val="ConsPlusNormal"/>
        <w:ind w:firstLine="851"/>
        <w:jc w:val="both"/>
        <w:rPr>
          <w:rFonts w:ascii="Times New Roman" w:eastAsia="Times New Roman" w:hAnsi="Times New Roman"/>
          <w:kern w:val="0"/>
          <w:sz w:val="28"/>
          <w:szCs w:val="28"/>
          <w:lang w:eastAsia="ru-RU"/>
        </w:rPr>
      </w:pPr>
      <w:r w:rsidRPr="000D0CBE">
        <w:rPr>
          <w:rFonts w:ascii="Times New Roman" w:hAnsi="Times New Roman"/>
          <w:sz w:val="28"/>
          <w:szCs w:val="28"/>
        </w:rPr>
        <w:t xml:space="preserve">3. </w:t>
      </w:r>
      <w:r w:rsidRPr="000D0CBE">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894C52" w:rsidRPr="000D0CBE" w:rsidRDefault="00894C52" w:rsidP="0081350A">
      <w:pPr>
        <w:pStyle w:val="ConsNormal"/>
        <w:tabs>
          <w:tab w:val="left" w:pos="142"/>
        </w:tabs>
        <w:ind w:firstLine="851"/>
        <w:jc w:val="both"/>
        <w:rPr>
          <w:rFonts w:ascii="Times New Roman" w:hAnsi="Times New Roman"/>
          <w:sz w:val="28"/>
        </w:rPr>
      </w:pPr>
    </w:p>
    <w:p w:rsidR="009917B8" w:rsidRPr="000D0CBE" w:rsidRDefault="009917B8" w:rsidP="005403B1">
      <w:pPr>
        <w:tabs>
          <w:tab w:val="left" w:pos="142"/>
        </w:tabs>
        <w:jc w:val="center"/>
        <w:rPr>
          <w:rFonts w:eastAsia="Times New Roman"/>
          <w:caps/>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 представительный орган муниципального образования – Совет</w:t>
      </w:r>
      <w:r w:rsidR="00E3113B">
        <w:rPr>
          <w:sz w:val="28"/>
        </w:rPr>
        <w:t xml:space="preserve"> </w:t>
      </w:r>
      <w:r w:rsidR="000D0CBE">
        <w:rPr>
          <w:sz w:val="28"/>
        </w:rPr>
        <w:t>Кеслеровского</w:t>
      </w:r>
      <w:r w:rsidR="00E3113B">
        <w:rPr>
          <w:sz w:val="28"/>
        </w:rPr>
        <w:t xml:space="preserve"> </w:t>
      </w:r>
      <w:r>
        <w:rPr>
          <w:sz w:val="28"/>
        </w:rPr>
        <w:t xml:space="preserve">сельского поселения </w:t>
      </w:r>
      <w:r w:rsidR="000D0CBE">
        <w:rPr>
          <w:sz w:val="28"/>
        </w:rPr>
        <w:t>Крымского</w:t>
      </w:r>
      <w:r>
        <w:rPr>
          <w:sz w:val="28"/>
        </w:rPr>
        <w:t xml:space="preserve"> района;</w:t>
      </w:r>
    </w:p>
    <w:p w:rsidR="009917B8" w:rsidRDefault="009917B8" w:rsidP="0081350A">
      <w:pPr>
        <w:ind w:firstLine="840"/>
        <w:jc w:val="both"/>
        <w:rPr>
          <w:sz w:val="28"/>
        </w:rPr>
      </w:pPr>
      <w:r>
        <w:rPr>
          <w:sz w:val="28"/>
        </w:rPr>
        <w:t xml:space="preserve">- глава муниципального образования – глава </w:t>
      </w:r>
      <w:r w:rsidR="00DC2FC7">
        <w:rPr>
          <w:sz w:val="28"/>
        </w:rPr>
        <w:t>Кеслеровского</w:t>
      </w:r>
      <w:r w:rsidR="00E3113B">
        <w:rPr>
          <w:sz w:val="28"/>
        </w:rPr>
        <w:t xml:space="preserve"> </w:t>
      </w:r>
      <w:r>
        <w:rPr>
          <w:sz w:val="28"/>
        </w:rPr>
        <w:t xml:space="preserve">сельского поселения </w:t>
      </w:r>
      <w:r w:rsidR="00DC2FC7">
        <w:rPr>
          <w:sz w:val="28"/>
        </w:rPr>
        <w:t xml:space="preserve">Крымского </w:t>
      </w:r>
      <w:r>
        <w:rPr>
          <w:sz w:val="28"/>
        </w:rPr>
        <w:t>района;</w:t>
      </w:r>
    </w:p>
    <w:p w:rsidR="009917B8" w:rsidRDefault="009917B8" w:rsidP="0081350A">
      <w:pPr>
        <w:ind w:firstLine="840"/>
        <w:jc w:val="both"/>
        <w:rPr>
          <w:sz w:val="28"/>
        </w:rPr>
      </w:pPr>
      <w:r>
        <w:rPr>
          <w:sz w:val="28"/>
        </w:rPr>
        <w:t xml:space="preserve">- исполнительно-распорядительный орган муниципального образования – администрация </w:t>
      </w:r>
      <w:r w:rsidR="00DC2FC7">
        <w:rPr>
          <w:sz w:val="28"/>
        </w:rPr>
        <w:t>Кеслеровского сельского поселения Крымского района</w:t>
      </w:r>
      <w:r>
        <w:rPr>
          <w:sz w:val="28"/>
        </w:rPr>
        <w:t>.</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lastRenderedPageBreak/>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EB25B4">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w:t>
      </w:r>
      <w:r w:rsidR="00DC2FC7">
        <w:rPr>
          <w:rFonts w:ascii="Times New Roman" w:hAnsi="Times New Roman"/>
          <w:sz w:val="28"/>
        </w:rPr>
        <w:t xml:space="preserve">20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Из числа депутатов Совета на срок его полномочий могут создаваться </w:t>
      </w:r>
      <w:r w:rsidR="00C36DC5" w:rsidRPr="00C36DC5">
        <w:rPr>
          <w:rFonts w:ascii="Times New Roman" w:hAnsi="Times New Roman"/>
          <w:sz w:val="28"/>
        </w:rPr>
        <w:t xml:space="preserve">комиссии </w:t>
      </w:r>
      <w:r>
        <w:rPr>
          <w:rFonts w:ascii="Times New Roman" w:hAnsi="Times New Roman"/>
          <w:sz w:val="28"/>
        </w:rPr>
        <w:t xml:space="preserve"> для предварительного рассмотрения и подготовки вопросов, отнесенных</w:t>
      </w:r>
      <w:r w:rsidR="0057541C">
        <w:rPr>
          <w:rFonts w:ascii="Times New Roman" w:hAnsi="Times New Roman"/>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w:t>
      </w:r>
      <w:r w:rsidRPr="00EA5795">
        <w:rPr>
          <w:rFonts w:eastAsia="Times New Roman"/>
          <w:sz w:val="28"/>
        </w:rPr>
        <w:t>достигший</w:t>
      </w:r>
      <w:r w:rsidR="00EA5795">
        <w:rPr>
          <w:rFonts w:eastAsia="Times New Roman"/>
          <w:sz w:val="28"/>
        </w:rPr>
        <w:t xml:space="preserve"> </w:t>
      </w:r>
      <w:r w:rsidR="008A5688" w:rsidRPr="00EA5795">
        <w:rPr>
          <w:sz w:val="28"/>
          <w:szCs w:val="28"/>
        </w:rPr>
        <w:t>на</w:t>
      </w:r>
      <w:r w:rsidR="008A5688" w:rsidRPr="00DC2FC7">
        <w:rPr>
          <w:sz w:val="28"/>
          <w:szCs w:val="28"/>
        </w:rPr>
        <w:t xml:space="preserve"> день </w:t>
      </w:r>
      <w:r w:rsidR="008A5688" w:rsidRPr="00EA5795">
        <w:rPr>
          <w:sz w:val="28"/>
          <w:szCs w:val="28"/>
        </w:rPr>
        <w:t>голосования</w:t>
      </w:r>
      <w:r w:rsidR="00EA5795" w:rsidRPr="00EA5795">
        <w:rPr>
          <w:sz w:val="28"/>
          <w:szCs w:val="28"/>
        </w:rPr>
        <w:t xml:space="preserve"> </w:t>
      </w:r>
      <w:r w:rsidR="009A4825" w:rsidRPr="00EA5795">
        <w:rPr>
          <w:sz w:val="28"/>
          <w:szCs w:val="28"/>
        </w:rPr>
        <w:t>возраста</w:t>
      </w:r>
      <w:r w:rsidRPr="00EA5795">
        <w:rPr>
          <w:rFonts w:eastAsia="Times New Roman"/>
          <w:sz w:val="28"/>
        </w:rPr>
        <w:t>18</w:t>
      </w:r>
      <w:r>
        <w:rPr>
          <w:rFonts w:eastAsia="Times New Roman"/>
          <w:sz w:val="28"/>
        </w:rPr>
        <w:t xml:space="preserve">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4A6336" w:rsidRPr="00DC2FC7" w:rsidRDefault="004A6336" w:rsidP="004A6336">
      <w:pPr>
        <w:pStyle w:val="ConsNormal"/>
        <w:ind w:firstLine="851"/>
        <w:jc w:val="both"/>
        <w:rPr>
          <w:rFonts w:eastAsia="Arial Unicode MS"/>
          <w:kern w:val="2"/>
          <w:sz w:val="28"/>
          <w:szCs w:val="28"/>
        </w:rPr>
      </w:pPr>
      <w:r w:rsidRPr="00DC2FC7">
        <w:rPr>
          <w:rFonts w:ascii="Times New Roman" w:hAnsi="Times New Roman"/>
          <w:sz w:val="28"/>
          <w:szCs w:val="28"/>
        </w:rPr>
        <w:t>Срок полномочий депутата Совета составляет 5 лет.</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4. Депутат Совета обязан участвовать в работе сессий Совета и в</w:t>
      </w:r>
      <w:r w:rsidR="004A5B0F">
        <w:rPr>
          <w:rFonts w:eastAsia="Times New Roman"/>
          <w:sz w:val="28"/>
        </w:rPr>
        <w:t xml:space="preserve"> работе его комиссий</w:t>
      </w:r>
      <w:r>
        <w:rPr>
          <w:rFonts w:eastAsia="Times New Roman"/>
          <w:sz w:val="28"/>
        </w:rPr>
        <w:t xml:space="preserve">, членом которых он является, выполнять поручения Совета. При невозможности присутствовать на сессии Совета или заседании его </w:t>
      </w:r>
      <w:r w:rsidR="00C36DC5" w:rsidRPr="00C36DC5">
        <w:rPr>
          <w:rFonts w:eastAsia="Times New Roman"/>
          <w:sz w:val="28"/>
        </w:rPr>
        <w:t xml:space="preserve">комиссии </w:t>
      </w:r>
      <w:r>
        <w:rPr>
          <w:rFonts w:eastAsia="Times New Roman"/>
          <w:sz w:val="28"/>
        </w:rPr>
        <w:t xml:space="preserve">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w:t>
      </w:r>
      <w:r>
        <w:rPr>
          <w:rFonts w:eastAsia="Times New Roman"/>
          <w:sz w:val="28"/>
        </w:rPr>
        <w:lastRenderedPageBreak/>
        <w:t>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11"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2"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tabs>
          <w:tab w:val="left" w:pos="142"/>
        </w:tabs>
        <w:ind w:firstLine="851"/>
        <w:jc w:val="both"/>
        <w:rPr>
          <w:sz w:val="28"/>
          <w:szCs w:val="28"/>
        </w:rPr>
      </w:pPr>
      <w:r w:rsidRPr="00EE194F">
        <w:rPr>
          <w:sz w:val="28"/>
          <w:szCs w:val="28"/>
        </w:rPr>
        <w:t>12) несоблюдения ограничений</w:t>
      </w:r>
      <w:r w:rsidRPr="00EE194F">
        <w:rPr>
          <w:rFonts w:eastAsia="Calibri"/>
          <w:kern w:val="0"/>
          <w:sz w:val="28"/>
          <w:szCs w:val="28"/>
          <w:lang w:eastAsia="ru-RU"/>
        </w:rPr>
        <w:t xml:space="preserve">, установленных </w:t>
      </w:r>
      <w:r w:rsidRPr="00EE194F">
        <w:rPr>
          <w:sz w:val="28"/>
          <w:szCs w:val="28"/>
        </w:rPr>
        <w:t xml:space="preserve">Федеральным законом </w:t>
      </w:r>
      <w:r w:rsidRPr="00EE194F">
        <w:rPr>
          <w:sz w:val="28"/>
          <w:szCs w:val="28"/>
        </w:rPr>
        <w:lastRenderedPageBreak/>
        <w:t>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sidR="00817466">
        <w:rPr>
          <w:rFonts w:eastAsia="Times New Roman"/>
          <w:sz w:val="28"/>
        </w:rPr>
        <w:t xml:space="preserve"> </w:t>
      </w:r>
      <w:r>
        <w:rPr>
          <w:sz w:val="28"/>
        </w:rPr>
        <w:t>от 06.10.2003 № 131-ФЗ</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sidR="004A5B0F">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1,3</w:t>
      </w:r>
      <w:r w:rsidR="00B5338E" w:rsidRPr="0087331D">
        <w:rPr>
          <w:sz w:val="28"/>
          <w:szCs w:val="28"/>
        </w:rPr>
        <w:t>-</w:t>
      </w:r>
      <w:r w:rsidRPr="0087331D">
        <w:rPr>
          <w:sz w:val="28"/>
          <w:szCs w:val="28"/>
        </w:rPr>
        <w:t>7,10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 xml:space="preserve">Статья 26.Компетенция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D37E46">
        <w:rPr>
          <w:rFonts w:ascii="Times New Roman" w:hAnsi="Times New Roman"/>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3) установление, изменение и отмена местных налогов и сборов в </w:t>
      </w:r>
      <w:r>
        <w:rPr>
          <w:rFonts w:ascii="Times New Roman" w:hAnsi="Times New Roman"/>
          <w:sz w:val="28"/>
        </w:rPr>
        <w:lastRenderedPageBreak/>
        <w:t>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Pr="00DC2FC7"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8A5688" w:rsidRPr="00DC2FC7">
        <w:rPr>
          <w:rFonts w:ascii="Times New Roman" w:hAnsi="Times New Roman"/>
          <w:sz w:val="28"/>
          <w:szCs w:val="28"/>
        </w:rPr>
        <w:t>, условий</w:t>
      </w:r>
      <w:r>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8A5688" w:rsidRPr="00DC2FC7">
        <w:rPr>
          <w:rFonts w:ascii="Times New Roman" w:hAnsi="Times New Roman"/>
          <w:sz w:val="28"/>
          <w:szCs w:val="28"/>
        </w:rPr>
        <w:t>граждан</w:t>
      </w:r>
      <w:r w:rsidR="009D40B9">
        <w:rPr>
          <w:rFonts w:ascii="Times New Roman" w:hAnsi="Times New Roman"/>
          <w:sz w:val="28"/>
          <w:szCs w:val="28"/>
        </w:rPr>
        <w:t xml:space="preserve"> </w:t>
      </w:r>
      <w:r w:rsidRPr="00DC2FC7">
        <w:rPr>
          <w:rFonts w:ascii="Times New Roman" w:hAnsi="Times New Roman"/>
          <w:sz w:val="28"/>
        </w:rPr>
        <w:t>(собраний</w:t>
      </w:r>
      <w:r>
        <w:rPr>
          <w:rFonts w:ascii="Times New Roman" w:hAnsi="Times New Roman"/>
          <w:sz w:val="28"/>
        </w:rPr>
        <w:t xml:space="preserve"> делегатов), </w:t>
      </w:r>
      <w:r w:rsidR="0070359D" w:rsidRPr="00DC2FC7">
        <w:rPr>
          <w:rFonts w:ascii="Times New Roman" w:hAnsi="Times New Roman"/>
          <w:sz w:val="28"/>
          <w:szCs w:val="28"/>
        </w:rPr>
        <w:t>избрания делегатов,</w:t>
      </w:r>
      <w:r w:rsidR="004A5B0F">
        <w:rPr>
          <w:rFonts w:ascii="Times New Roman" w:hAnsi="Times New Roman"/>
          <w:sz w:val="28"/>
          <w:szCs w:val="28"/>
        </w:rPr>
        <w:t xml:space="preserve"> </w:t>
      </w:r>
      <w:r w:rsidRPr="00DC2FC7">
        <w:rPr>
          <w:rFonts w:ascii="Times New Roman" w:hAnsi="Times New Roman"/>
          <w:sz w:val="28"/>
        </w:rPr>
        <w:t xml:space="preserve">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w:t>
      </w:r>
      <w:r w:rsidR="00174707">
        <w:rPr>
          <w:rFonts w:ascii="Times New Roman" w:hAnsi="Times New Roman"/>
          <w:sz w:val="28"/>
        </w:rPr>
        <w:t xml:space="preserve">ие состава депутатских комиссий </w:t>
      </w:r>
      <w:r>
        <w:rPr>
          <w:rFonts w:ascii="Times New Roman" w:hAnsi="Times New Roman"/>
          <w:sz w:val="28"/>
        </w:rPr>
        <w:t>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xml:space="preserve">) установление налоговых льгот по налогам в соответствии с </w:t>
      </w:r>
      <w:r w:rsidR="009917B8">
        <w:rPr>
          <w:rFonts w:ascii="Times New Roman" w:hAnsi="Times New Roman"/>
          <w:sz w:val="28"/>
        </w:rPr>
        <w:lastRenderedPageBreak/>
        <w:t>законодательством;</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00D37E46">
        <w:rPr>
          <w:kern w:val="0"/>
          <w:sz w:val="28"/>
          <w:szCs w:val="28"/>
          <w:lang w:eastAsia="ru-RU"/>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4A5B0F">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принятие решения о создании муниципальной пожарной охраны, определение цели, задач</w:t>
      </w:r>
      <w:r w:rsidR="0070359D" w:rsidRPr="00AC5EBE">
        <w:rPr>
          <w:rFonts w:eastAsia="Times New Roman"/>
          <w:sz w:val="28"/>
        </w:rPr>
        <w:t>,</w:t>
      </w:r>
      <w:r w:rsidR="00D37E46">
        <w:rPr>
          <w:rFonts w:eastAsia="Times New Roman"/>
          <w:sz w:val="28"/>
        </w:rPr>
        <w:t xml:space="preserve"> </w:t>
      </w:r>
      <w:r w:rsidRPr="00DC2FC7">
        <w:rPr>
          <w:rFonts w:eastAsia="Times New Roman"/>
          <w:sz w:val="28"/>
        </w:rPr>
        <w:t>порядка</w:t>
      </w:r>
      <w:r w:rsidR="00D37E46">
        <w:rPr>
          <w:rFonts w:eastAsia="Times New Roman"/>
          <w:sz w:val="28"/>
        </w:rPr>
        <w:t xml:space="preserve"> </w:t>
      </w:r>
      <w:r w:rsidR="0070359D" w:rsidRPr="00DC2FC7">
        <w:rPr>
          <w:sz w:val="28"/>
          <w:szCs w:val="28"/>
        </w:rPr>
        <w:t>создания и</w:t>
      </w:r>
      <w:r>
        <w:rPr>
          <w:rFonts w:eastAsia="Times New Roman"/>
          <w:sz w:val="28"/>
        </w:rPr>
        <w:t xml:space="preserve">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1C0344">
        <w:rPr>
          <w:rFonts w:eastAsia="Times New Roman"/>
          <w:sz w:val="28"/>
        </w:rPr>
        <w:t>6</w:t>
      </w:r>
      <w:r w:rsidR="009917B8">
        <w:rPr>
          <w:rFonts w:eastAsia="Times New Roman"/>
          <w:sz w:val="28"/>
        </w:rPr>
        <w:t>) установление по предложению населения</w:t>
      </w:r>
      <w:r w:rsidR="0070359D" w:rsidRPr="00DC2FC7">
        <w:rPr>
          <w:sz w:val="28"/>
          <w:szCs w:val="28"/>
        </w:rPr>
        <w:t>,</w:t>
      </w:r>
      <w:r w:rsidR="0070359D" w:rsidRPr="00DC2FC7">
        <w:rPr>
          <w:rFonts w:eastAsia="Calibri"/>
          <w:kern w:val="0"/>
          <w:sz w:val="28"/>
          <w:szCs w:val="28"/>
          <w:lang w:eastAsia="ru-RU"/>
        </w:rPr>
        <w:t xml:space="preserve"> проживающего на данной территории,</w:t>
      </w:r>
      <w:r w:rsidR="009D40B9">
        <w:rPr>
          <w:rFonts w:eastAsia="Calibri"/>
          <w:kern w:val="0"/>
          <w:sz w:val="28"/>
          <w:szCs w:val="28"/>
          <w:lang w:eastAsia="ru-RU"/>
        </w:rPr>
        <w:t xml:space="preserve"> </w:t>
      </w:r>
      <w:r w:rsidR="009917B8" w:rsidRPr="00DC2FC7">
        <w:rPr>
          <w:rFonts w:eastAsia="Times New Roman"/>
          <w:sz w:val="28"/>
        </w:rPr>
        <w:t>г</w:t>
      </w:r>
      <w:r w:rsidR="009917B8">
        <w:rPr>
          <w:rFonts w:eastAsia="Times New Roman"/>
          <w:sz w:val="28"/>
        </w:rPr>
        <w:t xml:space="preserve">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230BDC">
        <w:rPr>
          <w:rFonts w:eastAsia="Times New Roman"/>
          <w:sz w:val="28"/>
        </w:rPr>
        <w:t xml:space="preserve"> </w:t>
      </w:r>
      <w:r w:rsidR="009917B8">
        <w:rPr>
          <w:rFonts w:eastAsia="Times New Roman"/>
          <w:sz w:val="28"/>
        </w:rPr>
        <w:t>специализированных служб</w:t>
      </w:r>
      <w:r w:rsidR="00230BDC">
        <w:rPr>
          <w:rFonts w:eastAsia="Times New Roman"/>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9D40B9">
        <w:rPr>
          <w:rFonts w:eastAsia="Times New Roman"/>
          <w:sz w:val="28"/>
        </w:rPr>
        <w:t xml:space="preserve"> </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B8046B"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B8046B" w:rsidRPr="0002597E" w:rsidRDefault="00B8046B" w:rsidP="0081350A">
      <w:pPr>
        <w:pStyle w:val="ad"/>
        <w:tabs>
          <w:tab w:val="left" w:pos="142"/>
        </w:tabs>
        <w:spacing w:after="0" w:line="100" w:lineRule="atLeast"/>
        <w:ind w:firstLine="851"/>
        <w:jc w:val="both"/>
        <w:rPr>
          <w:sz w:val="28"/>
          <w:szCs w:val="28"/>
        </w:rPr>
      </w:pPr>
      <w:r w:rsidRPr="0002597E">
        <w:rPr>
          <w:sz w:val="28"/>
          <w:szCs w:val="28"/>
        </w:rPr>
        <w:t>23) установление в соответствии с законодательством надбавок к ценам (тарифам) для потребителей;</w:t>
      </w:r>
    </w:p>
    <w:p w:rsidR="009917B8" w:rsidRDefault="002C0D3C" w:rsidP="0081350A">
      <w:pPr>
        <w:pStyle w:val="ad"/>
        <w:tabs>
          <w:tab w:val="left" w:pos="142"/>
        </w:tabs>
        <w:spacing w:after="0" w:line="100" w:lineRule="atLeast"/>
        <w:ind w:firstLine="851"/>
        <w:jc w:val="both"/>
        <w:rPr>
          <w:sz w:val="28"/>
        </w:rPr>
      </w:pPr>
      <w:r w:rsidRPr="0002597E">
        <w:rPr>
          <w:sz w:val="28"/>
        </w:rPr>
        <w:t>2</w:t>
      </w:r>
      <w:r w:rsidR="0002597E" w:rsidRPr="0002597E">
        <w:rPr>
          <w:sz w:val="28"/>
        </w:rPr>
        <w:t>4</w:t>
      </w:r>
      <w:r w:rsidR="009917B8" w:rsidRPr="0002597E">
        <w:rPr>
          <w:sz w:val="28"/>
        </w:rPr>
        <w:t>) иные полномочия, отнесенные к ведению Совета законодательством и настоящим</w:t>
      </w:r>
      <w:r w:rsidR="009917B8">
        <w:rPr>
          <w:sz w:val="28"/>
        </w:rPr>
        <w:t xml:space="preserve">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27.Организация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w:t>
      </w:r>
      <w:r>
        <w:rPr>
          <w:rFonts w:eastAsia="Times New Roman"/>
          <w:sz w:val="28"/>
        </w:rPr>
        <w:lastRenderedPageBreak/>
        <w:t xml:space="preserve">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9917B8" w:rsidRPr="00DC2FC7" w:rsidRDefault="0012228E" w:rsidP="0012228E">
      <w:pPr>
        <w:pStyle w:val="ConsNormal"/>
        <w:tabs>
          <w:tab w:val="left" w:pos="57"/>
        </w:tabs>
        <w:ind w:firstLine="851"/>
        <w:jc w:val="both"/>
        <w:rPr>
          <w:rFonts w:ascii="Times New Roman" w:hAnsi="Times New Roman"/>
          <w:sz w:val="28"/>
        </w:rPr>
      </w:pPr>
      <w:r w:rsidRPr="00DC2FC7">
        <w:rPr>
          <w:rFonts w:ascii="Times New Roman" w:hAnsi="Times New Roman"/>
          <w:sz w:val="28"/>
        </w:rPr>
        <w:t>10.</w:t>
      </w:r>
      <w:r w:rsidR="009917B8" w:rsidRPr="00DC2FC7">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Pr="00DC2FC7" w:rsidRDefault="0012228E" w:rsidP="0012228E">
      <w:pPr>
        <w:pStyle w:val="ConsNormal"/>
        <w:tabs>
          <w:tab w:val="left" w:pos="57"/>
        </w:tabs>
        <w:ind w:firstLine="851"/>
        <w:jc w:val="both"/>
        <w:rPr>
          <w:rFonts w:ascii="Times New Roman" w:hAnsi="Times New Roman"/>
          <w:sz w:val="28"/>
        </w:rPr>
      </w:pPr>
      <w:r w:rsidRPr="00DC2FC7">
        <w:rPr>
          <w:rFonts w:ascii="Times New Roman" w:hAnsi="Times New Roman"/>
          <w:sz w:val="28"/>
        </w:rPr>
        <w:t>11.</w:t>
      </w:r>
      <w:r w:rsidR="009917B8" w:rsidRPr="00DC2FC7">
        <w:rPr>
          <w:rFonts w:ascii="Times New Roman" w:hAnsi="Times New Roman"/>
          <w:sz w:val="28"/>
        </w:rPr>
        <w:t>Порядок принятия решений Советом определяется настоящим уставом и регламентом Совета.</w:t>
      </w:r>
    </w:p>
    <w:p w:rsidR="009917B8" w:rsidRDefault="0012228E" w:rsidP="0012228E">
      <w:pPr>
        <w:pStyle w:val="a6"/>
        <w:tabs>
          <w:tab w:val="left" w:pos="57"/>
        </w:tabs>
        <w:spacing w:after="0"/>
        <w:ind w:firstLine="851"/>
        <w:jc w:val="both"/>
        <w:rPr>
          <w:rFonts w:eastAsia="Times New Roman"/>
          <w:sz w:val="28"/>
        </w:rPr>
      </w:pPr>
      <w:r w:rsidRPr="00DC2FC7">
        <w:rPr>
          <w:rFonts w:eastAsia="Times New Roman"/>
          <w:sz w:val="28"/>
        </w:rPr>
        <w:t>12.</w:t>
      </w:r>
      <w:r w:rsidR="009917B8" w:rsidRPr="00DC2FC7">
        <w:rPr>
          <w:rFonts w:eastAsia="Times New Roman"/>
          <w:sz w:val="28"/>
        </w:rPr>
        <w:t>Все</w:t>
      </w:r>
      <w:r w:rsidR="009917B8">
        <w:rPr>
          <w:rFonts w:eastAsia="Times New Roman"/>
          <w:sz w:val="28"/>
        </w:rPr>
        <w:t xml:space="preserve">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w:t>
      </w:r>
      <w:r w:rsidRPr="00C36DC5">
        <w:rPr>
          <w:rFonts w:ascii="Times New Roman" w:eastAsia="Times New Roman" w:hAnsi="Times New Roman"/>
          <w:i w:val="0"/>
        </w:rPr>
        <w:t xml:space="preserve">Депутатские </w:t>
      </w:r>
      <w:r w:rsidR="00C36DC5" w:rsidRPr="00C36DC5">
        <w:rPr>
          <w:rFonts w:ascii="Times New Roman" w:eastAsia="Times New Roman" w:hAnsi="Times New Roman"/>
          <w:i w:val="0"/>
        </w:rPr>
        <w:t xml:space="preserve">комиссии </w:t>
      </w:r>
      <w:r>
        <w:rPr>
          <w:rFonts w:ascii="Times New Roman" w:eastAsia="Times New Roman" w:hAnsi="Times New Roman"/>
          <w:i w:val="0"/>
        </w:rPr>
        <w:t xml:space="preserve">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xml:space="preserve">, участвуют в </w:t>
      </w:r>
      <w:r w:rsidRPr="00C36DC5">
        <w:rPr>
          <w:rFonts w:eastAsia="Times New Roman"/>
          <w:sz w:val="28"/>
        </w:rPr>
        <w:t xml:space="preserve">работе </w:t>
      </w:r>
      <w:r w:rsidR="00C36DC5" w:rsidRPr="00C36DC5">
        <w:rPr>
          <w:rFonts w:eastAsia="Times New Roman"/>
          <w:sz w:val="28"/>
        </w:rPr>
        <w:t xml:space="preserve">комиссий </w:t>
      </w:r>
      <w:r>
        <w:rPr>
          <w:rFonts w:eastAsia="Times New Roman"/>
          <w:sz w:val="28"/>
        </w:rPr>
        <w:t xml:space="preserve"> Совета.</w:t>
      </w:r>
    </w:p>
    <w:p w:rsidR="009917B8" w:rsidRDefault="009917B8" w:rsidP="0081350A">
      <w:pPr>
        <w:pStyle w:val="WW-2"/>
        <w:tabs>
          <w:tab w:val="left" w:pos="142"/>
        </w:tabs>
      </w:pPr>
      <w:r>
        <w:t xml:space="preserve">2. Структура, порядок формирования, полномочия и организация работы </w:t>
      </w:r>
      <w:r w:rsidR="00C36DC5" w:rsidRPr="00C36DC5">
        <w:t xml:space="preserve">комиссий </w:t>
      </w:r>
      <w:r w:rsidRPr="00C36DC5">
        <w:t xml:space="preserve">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 xml:space="preserve">3. Задачи и сроки </w:t>
      </w:r>
      <w:r w:rsidRPr="00C36DC5">
        <w:rPr>
          <w:rFonts w:eastAsia="Times New Roman"/>
          <w:sz w:val="28"/>
        </w:rPr>
        <w:t xml:space="preserve">полномочий </w:t>
      </w:r>
      <w:r w:rsidR="00C36DC5" w:rsidRPr="00C36DC5">
        <w:rPr>
          <w:rFonts w:eastAsia="Times New Roman"/>
          <w:sz w:val="28"/>
        </w:rPr>
        <w:t xml:space="preserve">комиссий </w:t>
      </w:r>
      <w:r>
        <w:rPr>
          <w:rFonts w:eastAsia="Times New Roman"/>
          <w:sz w:val="28"/>
        </w:rPr>
        <w:t xml:space="preserve"> определяются Советом при их образовании.</w:t>
      </w:r>
    </w:p>
    <w:p w:rsidR="009917B8" w:rsidRDefault="009917B8" w:rsidP="00AC5EBE">
      <w:pPr>
        <w:tabs>
          <w:tab w:val="left" w:pos="142"/>
        </w:tabs>
        <w:ind w:firstLine="851"/>
        <w:jc w:val="both"/>
        <w:rPr>
          <w:rFonts w:eastAsia="Times New Roman"/>
          <w:sz w:val="28"/>
        </w:rPr>
      </w:pPr>
      <w:r w:rsidRPr="00C36DC5">
        <w:rPr>
          <w:rFonts w:eastAsia="Times New Roman"/>
          <w:sz w:val="28"/>
        </w:rPr>
        <w:t xml:space="preserve">4. </w:t>
      </w:r>
      <w:r w:rsidR="00C36DC5" w:rsidRPr="00C36DC5">
        <w:rPr>
          <w:rFonts w:eastAsia="Times New Roman"/>
          <w:sz w:val="28"/>
        </w:rPr>
        <w:t xml:space="preserve">Комиссии </w:t>
      </w:r>
      <w:r w:rsidRPr="00C36DC5">
        <w:rPr>
          <w:rFonts w:eastAsia="Times New Roman"/>
          <w:sz w:val="28"/>
        </w:rPr>
        <w:t xml:space="preserve"> ответственны</w:t>
      </w:r>
      <w:r>
        <w:rPr>
          <w:rFonts w:eastAsia="Times New Roman"/>
          <w:sz w:val="28"/>
        </w:rPr>
        <w:t xml:space="preserve"> перед Советом и ему подотчетны.</w:t>
      </w: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lastRenderedPageBreak/>
        <w:t xml:space="preserve">Статья 29.Досрочное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7827CE">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w:t>
      </w:r>
      <w:r w:rsidR="00482770">
        <w:rPr>
          <w:rFonts w:ascii="Times New Roman" w:hAnsi="Times New Roman"/>
          <w:sz w:val="28"/>
        </w:rPr>
        <w:t xml:space="preserve"> </w:t>
      </w:r>
      <w:r>
        <w:rPr>
          <w:rFonts w:ascii="Times New Roman" w:hAnsi="Times New Roman"/>
          <w:sz w:val="28"/>
        </w:rPr>
        <w:t>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944FBA">
      <w:pPr>
        <w:pStyle w:val="WW-2"/>
        <w:tabs>
          <w:tab w:val="left" w:pos="1134"/>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DB1DA8">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9D7529">
        <w:rPr>
          <w:rFonts w:eastAsia="Times New Roman"/>
          <w:sz w:val="28"/>
        </w:rPr>
        <w:t xml:space="preserve"> </w:t>
      </w:r>
      <w:r>
        <w:rPr>
          <w:rFonts w:eastAsia="Times New Roman"/>
          <w:sz w:val="28"/>
        </w:rPr>
        <w:t>самороспуска, выборы депутатов Совета</w:t>
      </w:r>
      <w:r w:rsidR="00EA3E30">
        <w:rPr>
          <w:rFonts w:eastAsia="Times New Roman"/>
          <w:sz w:val="28"/>
        </w:rPr>
        <w:t xml:space="preserve"> </w:t>
      </w:r>
      <w:r>
        <w:rPr>
          <w:rFonts w:eastAsia="Times New Roman"/>
          <w:sz w:val="28"/>
        </w:rPr>
        <w:t>нового</w:t>
      </w:r>
      <w:r w:rsidR="00EA3E30">
        <w:rPr>
          <w:rFonts w:eastAsia="Times New Roman"/>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9D7529">
      <w:pPr>
        <w:tabs>
          <w:tab w:val="left" w:pos="142"/>
          <w:tab w:val="left" w:pos="5850"/>
        </w:tabs>
        <w:ind w:firstLine="851"/>
        <w:jc w:val="both"/>
        <w:rPr>
          <w:rFonts w:eastAsia="Times New Roman"/>
          <w:b/>
          <w:sz w:val="28"/>
        </w:rPr>
      </w:pPr>
      <w:r>
        <w:rPr>
          <w:rFonts w:eastAsia="Times New Roman"/>
          <w:b/>
          <w:sz w:val="28"/>
        </w:rPr>
        <w:lastRenderedPageBreak/>
        <w:t>Статья 30. Глава поселения</w:t>
      </w:r>
      <w:r w:rsidR="009D7529">
        <w:rPr>
          <w:rFonts w:eastAsia="Times New Roman"/>
          <w:b/>
          <w:sz w:val="28"/>
        </w:rPr>
        <w:tab/>
      </w:r>
    </w:p>
    <w:p w:rsidR="009917B8" w:rsidRDefault="009917B8" w:rsidP="00944FBA">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81350A">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81350A">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81350A">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 xml:space="preserve">Главой поселения может быть избран гражданин Российской Федерации, </w:t>
      </w:r>
      <w:r w:rsidRPr="00DC2FC7">
        <w:rPr>
          <w:rFonts w:ascii="Times New Roman" w:hAnsi="Times New Roman"/>
          <w:sz w:val="28"/>
        </w:rPr>
        <w:t xml:space="preserve">достигший </w:t>
      </w:r>
      <w:r w:rsidR="000D303D" w:rsidRPr="00DC2FC7">
        <w:rPr>
          <w:rFonts w:ascii="Times New Roman" w:hAnsi="Times New Roman"/>
          <w:sz w:val="28"/>
        </w:rPr>
        <w:t>на день</w:t>
      </w:r>
      <w:r w:rsidR="00C9769C">
        <w:rPr>
          <w:rFonts w:ascii="Times New Roman" w:hAnsi="Times New Roman"/>
          <w:sz w:val="28"/>
        </w:rPr>
        <w:t xml:space="preserve"> </w:t>
      </w:r>
      <w:r w:rsidRPr="00DC2FC7">
        <w:rPr>
          <w:rFonts w:ascii="Times New Roman" w:hAnsi="Times New Roman"/>
          <w:sz w:val="28"/>
        </w:rPr>
        <w:t>голосования</w:t>
      </w:r>
      <w:r>
        <w:rPr>
          <w:rFonts w:ascii="Times New Roman" w:hAnsi="Times New Roman"/>
          <w:sz w:val="28"/>
        </w:rPr>
        <w:t xml:space="preserve">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sidR="00944FBA">
        <w:rPr>
          <w:rFonts w:ascii="Times New Roman" w:hAnsi="Times New Roman"/>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1) з</w:t>
      </w:r>
      <w:r w:rsidR="003041F9" w:rsidRPr="0087331D">
        <w:rPr>
          <w:rFonts w:eastAsiaTheme="minorHAnsi"/>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образований Краснодарского края, иных объединений муниципальных </w:t>
      </w:r>
      <w:r w:rsidR="00094BC3" w:rsidRPr="001C3AC9">
        <w:rPr>
          <w:sz w:val="28"/>
          <w:szCs w:val="28"/>
        </w:rPr>
        <w:lastRenderedPageBreak/>
        <w:t>образований</w:t>
      </w:r>
      <w:r w:rsidR="003041F9" w:rsidRPr="001C3AC9">
        <w:rPr>
          <w:rFonts w:eastAsiaTheme="minorHAnsi"/>
          <w:kern w:val="0"/>
          <w:sz w:val="28"/>
          <w:szCs w:val="28"/>
        </w:rPr>
        <w:t>)</w:t>
      </w:r>
      <w:r w:rsidR="003041F9" w:rsidRPr="0087331D">
        <w:rPr>
          <w:rFonts w:eastAsiaTheme="minorHAnsi"/>
          <w:kern w:val="0"/>
          <w:sz w:val="28"/>
          <w:szCs w:val="28"/>
        </w:rPr>
        <w:t>, если иное не предусмотрено федеральными законами или если в порядке, установленном муниципальным правовым актом в</w:t>
      </w:r>
      <w:r w:rsidR="00703615">
        <w:rPr>
          <w:rFonts w:eastAsiaTheme="minorHAnsi"/>
          <w:kern w:val="0"/>
          <w:sz w:val="28"/>
          <w:szCs w:val="28"/>
        </w:rPr>
        <w:t xml:space="preserve"> </w:t>
      </w:r>
      <w:r w:rsidR="003041F9" w:rsidRPr="0087331D">
        <w:rPr>
          <w:rFonts w:eastAsiaTheme="minorHAnsi"/>
          <w:kern w:val="0"/>
          <w:sz w:val="28"/>
          <w:szCs w:val="28"/>
        </w:rPr>
        <w:t xml:space="preserve">соответствии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5A5EE3">
        <w:rPr>
          <w:rFonts w:ascii="Times New Roman" w:hAnsi="Times New Roman"/>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lastRenderedPageBreak/>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3"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sidR="00FE3E6A">
        <w:rPr>
          <w:rFonts w:eastAsia="Times New Roman"/>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sidR="00FE3E6A">
        <w:rPr>
          <w:rFonts w:ascii="Times New Roman" w:hAnsi="Times New Roman"/>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Pr="00B143B8" w:rsidRDefault="009917B8" w:rsidP="00B143B8">
      <w:pPr>
        <w:pStyle w:val="ConsNormal"/>
        <w:tabs>
          <w:tab w:val="left" w:pos="142"/>
        </w:tabs>
        <w:ind w:firstLine="851"/>
        <w:jc w:val="both"/>
        <w:rPr>
          <w:rFonts w:ascii="Times New Roman" w:hAnsi="Times New Roman"/>
          <w:sz w:val="28"/>
          <w:szCs w:val="28"/>
        </w:rPr>
      </w:pPr>
      <w:r>
        <w:rPr>
          <w:rFonts w:ascii="Times New Roman" w:hAnsi="Times New Roman"/>
          <w:sz w:val="28"/>
          <w:szCs w:val="28"/>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w:t>
      </w:r>
      <w:r w:rsidR="00B143B8">
        <w:rPr>
          <w:rFonts w:ascii="Times New Roman" w:hAnsi="Times New Roman"/>
          <w:sz w:val="28"/>
          <w:szCs w:val="28"/>
        </w:rPr>
        <w:t>и 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sidR="00FE3E6A">
        <w:rPr>
          <w:rFonts w:ascii="Times New Roman" w:hAnsi="Times New Roman"/>
          <w:sz w:val="28"/>
        </w:rPr>
        <w:t xml:space="preserve"> </w:t>
      </w:r>
      <w:r>
        <w:rPr>
          <w:rFonts w:ascii="Times New Roman" w:hAnsi="Times New Roman"/>
          <w:sz w:val="28"/>
        </w:rPr>
        <w:t>поселения исполняет следующие полномочия председателя</w:t>
      </w:r>
      <w:r w:rsidR="00FE3E6A">
        <w:rPr>
          <w:rFonts w:ascii="Times New Roman" w:hAnsi="Times New Roman"/>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sidRPr="001237D3">
        <w:rPr>
          <w:rFonts w:ascii="Times New Roman" w:hAnsi="Times New Roman"/>
          <w:sz w:val="28"/>
        </w:rPr>
        <w:t xml:space="preserve">2) организует работу Совета, </w:t>
      </w:r>
      <w:r w:rsidR="00DB1DA8">
        <w:rPr>
          <w:rFonts w:ascii="Times New Roman" w:hAnsi="Times New Roman"/>
          <w:sz w:val="28"/>
        </w:rPr>
        <w:t>комиссий</w:t>
      </w:r>
      <w:r w:rsidRPr="001237D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направляет поступившие в Совет проекты решений Совета и материалы к ним </w:t>
      </w:r>
      <w:r w:rsidRPr="001237D3">
        <w:rPr>
          <w:rFonts w:ascii="Times New Roman" w:hAnsi="Times New Roman"/>
          <w:sz w:val="28"/>
        </w:rPr>
        <w:t xml:space="preserve">в комиссии </w:t>
      </w:r>
      <w:r>
        <w:rPr>
          <w:rFonts w:ascii="Times New Roman" w:hAnsi="Times New Roman"/>
          <w:sz w:val="28"/>
        </w:rPr>
        <w:t>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координирует деятельность </w:t>
      </w:r>
      <w:r w:rsidR="001237D3">
        <w:rPr>
          <w:rFonts w:ascii="Times New Roman" w:hAnsi="Times New Roman"/>
          <w:sz w:val="28"/>
        </w:rPr>
        <w:t xml:space="preserve">комиссий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14) оказывает содействие депутатам Совета в осуществлении ими депутатских полномочий;</w:t>
      </w:r>
    </w:p>
    <w:p w:rsidR="009917B8" w:rsidRDefault="009917B8" w:rsidP="00F531F9">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w:t>
      </w:r>
      <w:r w:rsidR="00F531F9">
        <w:rPr>
          <w:rFonts w:ascii="Times New Roman" w:hAnsi="Times New Roman"/>
          <w:sz w:val="28"/>
        </w:rPr>
        <w:t>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sidR="00157478">
        <w:rPr>
          <w:rFonts w:ascii="Times New Roman" w:hAnsi="Times New Roman"/>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sidR="00B413EF">
        <w:rPr>
          <w:rFonts w:ascii="Times New Roman" w:hAnsi="Times New Roman"/>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 xml:space="preserve">разрабатывает и представляет на утверждение Совета структуру администрации, утверждает положения об отраслевых (функциональных) 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 xml:space="preserve">назначает и освобождает от должности заместителя главы </w:t>
      </w:r>
      <w:r w:rsidR="00622B16">
        <w:rPr>
          <w:rFonts w:ascii="Times New Roman" w:hAnsi="Times New Roman"/>
          <w:sz w:val="28"/>
        </w:rPr>
        <w:t xml:space="preserve">поселения </w:t>
      </w:r>
      <w:r w:rsidR="009917B8">
        <w:rPr>
          <w:rFonts w:ascii="Times New Roman" w:hAnsi="Times New Roman"/>
          <w:sz w:val="28"/>
        </w:rPr>
        <w:t xml:space="preserve">в соответствии с законодательством и настоящим уставом; </w:t>
      </w:r>
    </w:p>
    <w:p w:rsidR="009917B8" w:rsidRDefault="00A569A5" w:rsidP="001252F4">
      <w:pPr>
        <w:pStyle w:val="ConsNormal"/>
        <w:tabs>
          <w:tab w:val="left" w:pos="15"/>
        </w:tabs>
        <w:ind w:firstLine="851"/>
        <w:jc w:val="both"/>
        <w:rPr>
          <w:rFonts w:ascii="Times New Roman" w:hAnsi="Times New Roman"/>
          <w:sz w:val="28"/>
        </w:rPr>
      </w:pPr>
      <w:r>
        <w:rPr>
          <w:rFonts w:ascii="Times New Roman" w:hAnsi="Times New Roman"/>
          <w:sz w:val="28"/>
        </w:rPr>
        <w:t xml:space="preserve">8) </w:t>
      </w:r>
      <w:r w:rsidR="009917B8">
        <w:rPr>
          <w:rFonts w:ascii="Times New Roman" w:hAnsi="Times New Roman"/>
          <w:sz w:val="28"/>
        </w:rPr>
        <w:t>назначает и освобождает в соответствии с законодательством</w:t>
      </w:r>
      <w:r w:rsidR="006B522E">
        <w:rPr>
          <w:rFonts w:ascii="Times New Roman" w:hAnsi="Times New Roman"/>
          <w:sz w:val="28"/>
        </w:rPr>
        <w:t xml:space="preserve"> </w:t>
      </w:r>
      <w:r w:rsidR="009917B8">
        <w:rPr>
          <w:rFonts w:ascii="Times New Roman" w:hAnsi="Times New Roman"/>
          <w:sz w:val="28"/>
        </w:rPr>
        <w:t>от должности руководителей отраслевых (функциональных)</w:t>
      </w:r>
      <w:r w:rsidR="00531352">
        <w:rPr>
          <w:rFonts w:ascii="Times New Roman" w:hAnsi="Times New Roman"/>
          <w:sz w:val="28"/>
        </w:rPr>
        <w:t xml:space="preserve"> </w:t>
      </w:r>
      <w:r w:rsidR="009917B8">
        <w:rPr>
          <w:rFonts w:ascii="Times New Roman" w:hAnsi="Times New Roman"/>
          <w:sz w:val="28"/>
        </w:rPr>
        <w:t>органов администрации;</w:t>
      </w:r>
    </w:p>
    <w:p w:rsidR="009917B8" w:rsidRDefault="00E47908" w:rsidP="0081350A">
      <w:pPr>
        <w:tabs>
          <w:tab w:val="left" w:pos="15"/>
        </w:tabs>
        <w:ind w:firstLine="851"/>
        <w:jc w:val="both"/>
        <w:rPr>
          <w:rFonts w:eastAsia="Times New Roman"/>
          <w:sz w:val="28"/>
        </w:rPr>
      </w:pPr>
      <w:r>
        <w:rPr>
          <w:rFonts w:eastAsia="Times New Roman"/>
          <w:sz w:val="28"/>
        </w:rPr>
        <w:t>9</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0</w:t>
      </w:r>
      <w:r>
        <w:rPr>
          <w:rFonts w:ascii="Times New Roman" w:hAnsi="Times New Roman"/>
          <w:sz w:val="28"/>
        </w:rPr>
        <w:t>)принимает меры к отмене противоречащих требованиям законодательства распоряжений и</w:t>
      </w:r>
      <w:r w:rsidR="00040167">
        <w:rPr>
          <w:rFonts w:ascii="Times New Roman" w:hAnsi="Times New Roman"/>
          <w:sz w:val="28"/>
        </w:rPr>
        <w:t xml:space="preserve"> </w:t>
      </w:r>
      <w:r>
        <w:rPr>
          <w:rFonts w:ascii="Times New Roman" w:hAnsi="Times New Roman"/>
          <w:sz w:val="28"/>
        </w:rPr>
        <w:t>приказов руководителей отраслевых (функциональных</w:t>
      </w:r>
      <w:r w:rsidR="00F3779E">
        <w:rPr>
          <w:rFonts w:ascii="Times New Roman" w:hAnsi="Times New Roman"/>
          <w:sz w:val="28"/>
        </w:rPr>
        <w:t>)</w:t>
      </w:r>
      <w:r>
        <w:rPr>
          <w:rFonts w:ascii="Times New Roman" w:hAnsi="Times New Roman"/>
          <w:sz w:val="28"/>
        </w:rPr>
        <w:t xml:space="preserve">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1</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2</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3</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4</w:t>
      </w:r>
      <w:r>
        <w:rPr>
          <w:rFonts w:ascii="Times New Roman" w:hAnsi="Times New Roman"/>
          <w:sz w:val="28"/>
        </w:rPr>
        <w:t xml:space="preserve">) принимает меры по обеспечению установленного порядка проведения митингов, собраний, шествий и демонстраций, других массовых </w:t>
      </w:r>
      <w:r>
        <w:rPr>
          <w:rFonts w:ascii="Times New Roman" w:hAnsi="Times New Roman"/>
          <w:sz w:val="28"/>
        </w:rPr>
        <w:lastRenderedPageBreak/>
        <w:t>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5</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6</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Default="001252F4" w:rsidP="00F77E30">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17</w:t>
      </w:r>
      <w:r w:rsidR="00F77E30" w:rsidRPr="001252F4">
        <w:rPr>
          <w:rFonts w:ascii="Times New Roman" w:hAnsi="Times New Roman"/>
          <w:sz w:val="28"/>
          <w:szCs w:val="28"/>
        </w:rPr>
        <w:t>) выдает от имени поселения и от имени администрации доверенности в с</w:t>
      </w:r>
      <w:r w:rsidR="00A12171">
        <w:rPr>
          <w:rFonts w:ascii="Times New Roman" w:hAnsi="Times New Roman"/>
          <w:sz w:val="28"/>
          <w:szCs w:val="28"/>
        </w:rPr>
        <w:t>оответствии с законодательство</w:t>
      </w:r>
      <w:r w:rsidR="00A12171" w:rsidRPr="00710B2D">
        <w:rPr>
          <w:rFonts w:ascii="Times New Roman" w:hAnsi="Times New Roman"/>
          <w:sz w:val="28"/>
          <w:szCs w:val="28"/>
        </w:rPr>
        <w:t>м;</w:t>
      </w:r>
    </w:p>
    <w:p w:rsidR="00A12171" w:rsidRPr="00710B2D" w:rsidRDefault="00A12171" w:rsidP="00A12171">
      <w:pPr>
        <w:widowControl/>
        <w:suppressAutoHyphens w:val="0"/>
        <w:autoSpaceDE w:val="0"/>
        <w:autoSpaceDN w:val="0"/>
        <w:adjustRightInd w:val="0"/>
        <w:ind w:firstLine="851"/>
        <w:jc w:val="both"/>
        <w:rPr>
          <w:rFonts w:eastAsia="Calibri"/>
          <w:kern w:val="0"/>
          <w:sz w:val="28"/>
          <w:szCs w:val="28"/>
          <w:lang w:eastAsia="ru-RU"/>
        </w:rPr>
      </w:pPr>
      <w:r w:rsidRPr="00710B2D">
        <w:rPr>
          <w:rFonts w:eastAsia="Calibri"/>
          <w:kern w:val="0"/>
          <w:sz w:val="28"/>
          <w:szCs w:val="28"/>
          <w:lang w:eastAsia="ru-RU"/>
        </w:rPr>
        <w:t>18)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A12171" w:rsidRPr="00710B2D" w:rsidRDefault="00A12171" w:rsidP="00A12171">
      <w:pPr>
        <w:pStyle w:val="ConsPlusNormal"/>
        <w:ind w:firstLine="851"/>
        <w:jc w:val="both"/>
        <w:rPr>
          <w:rFonts w:ascii="Times New Roman" w:eastAsia="Calibri" w:hAnsi="Times New Roman" w:cs="Times New Roman"/>
          <w:kern w:val="0"/>
          <w:sz w:val="28"/>
          <w:szCs w:val="28"/>
          <w:lang w:eastAsia="ru-RU"/>
        </w:rPr>
      </w:pPr>
      <w:r w:rsidRPr="00710B2D">
        <w:rPr>
          <w:rFonts w:ascii="Times New Roman" w:eastAsia="Calibri" w:hAnsi="Times New Roman" w:cs="Times New Roman"/>
          <w:kern w:val="0"/>
          <w:sz w:val="28"/>
          <w:szCs w:val="28"/>
        </w:rPr>
        <w:t xml:space="preserve">19)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sidRPr="00710B2D">
        <w:rPr>
          <w:rFonts w:ascii="Times New Roman" w:eastAsia="Calibri" w:hAnsi="Times New Roman" w:cs="Times New Roman"/>
          <w:kern w:val="0"/>
          <w:sz w:val="28"/>
          <w:szCs w:val="28"/>
          <w:lang w:eastAsia="ru-RU" w:bidi="ar-SA"/>
        </w:rPr>
        <w:t>от 13.07.2015 № 224-ФЗ «</w:t>
      </w:r>
      <w:r w:rsidRPr="00710B2D">
        <w:rPr>
          <w:rFonts w:ascii="Times New Roman" w:eastAsia="Calibri" w:hAnsi="Times New Roman" w:cs="Times New Roman"/>
          <w:kern w:val="0"/>
          <w:sz w:val="28"/>
          <w:szCs w:val="28"/>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sidR="00040167">
        <w:rPr>
          <w:rFonts w:eastAsia="Times New Roman"/>
          <w:sz w:val="28"/>
        </w:rPr>
        <w:t xml:space="preserve"> </w:t>
      </w:r>
      <w:r>
        <w:rPr>
          <w:rFonts w:eastAsia="Times New Roman"/>
          <w:sz w:val="28"/>
        </w:rPr>
        <w:t>поселения</w:t>
      </w:r>
      <w:r w:rsidR="00CE4F04" w:rsidRPr="00710B2D">
        <w:rPr>
          <w:b/>
          <w:sz w:val="28"/>
          <w:szCs w:val="28"/>
        </w:rPr>
        <w:t>,</w:t>
      </w:r>
      <w:r w:rsidR="00040167">
        <w:rPr>
          <w:b/>
          <w:sz w:val="28"/>
          <w:szCs w:val="28"/>
        </w:rPr>
        <w:t xml:space="preserve"> </w:t>
      </w:r>
      <w:r>
        <w:rPr>
          <w:rFonts w:eastAsia="Times New Roman"/>
          <w:sz w:val="28"/>
        </w:rPr>
        <w:t>досрочного прекращения им своих полномочий</w:t>
      </w:r>
      <w:r w:rsidRPr="00710B2D">
        <w:rPr>
          <w:rFonts w:eastAsia="Times New Roman"/>
          <w:sz w:val="28"/>
        </w:rPr>
        <w:t xml:space="preserve">, </w:t>
      </w:r>
      <w:r w:rsidR="00CE4F04" w:rsidRPr="00710B2D">
        <w:rPr>
          <w:rFonts w:eastAsia="Times New Roman"/>
          <w:bCs/>
          <w:kern w:val="0"/>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00A41EFD">
        <w:rPr>
          <w:rFonts w:eastAsia="Times New Roman"/>
          <w:bCs/>
          <w:kern w:val="0"/>
          <w:sz w:val="28"/>
          <w:szCs w:val="28"/>
          <w:lang w:eastAsia="ru-RU"/>
        </w:rPr>
        <w:t xml:space="preserve"> </w:t>
      </w:r>
      <w:r>
        <w:rPr>
          <w:rFonts w:eastAsia="Times New Roman"/>
          <w:sz w:val="28"/>
        </w:rPr>
        <w:t>его полномочия в полном объеме осуществляет его заместитель или</w:t>
      </w:r>
      <w:r w:rsidR="00A41EFD">
        <w:rPr>
          <w:rFonts w:eastAsia="Times New Roman"/>
          <w:sz w:val="28"/>
        </w:rPr>
        <w:t xml:space="preserve"> </w:t>
      </w:r>
      <w:r>
        <w:rPr>
          <w:rFonts w:eastAsia="Times New Roman"/>
          <w:sz w:val="28"/>
        </w:rPr>
        <w:t xml:space="preserve">в соответствии со специально изданным по данному вопросу правовым актом </w:t>
      </w:r>
      <w:r w:rsidR="00710B2D">
        <w:rPr>
          <w:rFonts w:eastAsia="Times New Roman"/>
          <w:sz w:val="28"/>
        </w:rPr>
        <w:t xml:space="preserve">администрации </w:t>
      </w:r>
      <w:r w:rsidR="00B143B8">
        <w:rPr>
          <w:rFonts w:eastAsia="Times New Roman"/>
          <w:sz w:val="28"/>
        </w:rPr>
        <w:t>ин</w:t>
      </w:r>
      <w:r>
        <w:rPr>
          <w:rFonts w:eastAsia="Times New Roman"/>
          <w:sz w:val="28"/>
        </w:rPr>
        <w:t>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32.Досрочное прекращение полномочий главы</w:t>
      </w:r>
      <w:r w:rsidR="00A41EFD">
        <w:rPr>
          <w:rFonts w:eastAsia="Times New Roman"/>
          <w:b/>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917B8" w:rsidRPr="00710B2D" w:rsidRDefault="00340A01" w:rsidP="0081350A">
      <w:pPr>
        <w:numPr>
          <w:ilvl w:val="0"/>
          <w:numId w:val="10"/>
        </w:numPr>
        <w:tabs>
          <w:tab w:val="left" w:pos="-45"/>
        </w:tabs>
        <w:ind w:left="0" w:firstLine="851"/>
        <w:jc w:val="both"/>
        <w:rPr>
          <w:rFonts w:eastAsia="Times New Roman"/>
          <w:color w:val="000000"/>
          <w:sz w:val="28"/>
        </w:rPr>
      </w:pPr>
      <w:r>
        <w:rPr>
          <w:color w:val="000000"/>
          <w:sz w:val="28"/>
          <w:szCs w:val="28"/>
        </w:rPr>
        <w:t xml:space="preserve">отрешения от должности в </w:t>
      </w:r>
      <w:r w:rsidRPr="00710B2D">
        <w:rPr>
          <w:color w:val="000000"/>
          <w:sz w:val="28"/>
          <w:szCs w:val="28"/>
        </w:rPr>
        <w:t xml:space="preserve">соответствии  статьей 74 </w:t>
      </w:r>
      <w:r w:rsidRPr="00710B2D">
        <w:rPr>
          <w:sz w:val="28"/>
          <w:szCs w:val="28"/>
        </w:rPr>
        <w:t>Федерального закона от 06.10.2003№ 131-ФЗ «Об общих принципах организации местного самоуправления в Российской Федерации»</w:t>
      </w:r>
      <w:r w:rsidR="009917B8" w:rsidRPr="00710B2D">
        <w:rPr>
          <w:rFonts w:eastAsia="Times New Roman"/>
          <w:color w:val="000000"/>
          <w:sz w:val="28"/>
        </w:rPr>
        <w:t xml:space="preserve">;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признания судом безвестно отсутствующим или объявления </w:t>
      </w:r>
      <w:r>
        <w:rPr>
          <w:rFonts w:eastAsia="Times New Roman"/>
          <w:color w:val="000000"/>
          <w:sz w:val="28"/>
        </w:rPr>
        <w:lastRenderedPageBreak/>
        <w:t>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174A5C">
        <w:rPr>
          <w:rFonts w:ascii="Times New Roman" w:hAnsi="Times New Roman"/>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842A3B">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02597E" w:rsidRDefault="00EE194F" w:rsidP="00EE194F">
      <w:pPr>
        <w:tabs>
          <w:tab w:val="left" w:pos="-15"/>
        </w:tabs>
        <w:ind w:firstLine="851"/>
        <w:jc w:val="both"/>
        <w:rPr>
          <w:sz w:val="28"/>
          <w:szCs w:val="28"/>
        </w:rPr>
      </w:pPr>
      <w:r w:rsidRPr="0002597E">
        <w:rPr>
          <w:sz w:val="28"/>
          <w:szCs w:val="28"/>
        </w:rPr>
        <w:t xml:space="preserve">16) несоблюдения ограничений, запретов, неисполнения обязанностей, установленных Федеральным </w:t>
      </w:r>
      <w:hyperlink r:id="rId14" w:history="1">
        <w:r w:rsidRPr="0002597E">
          <w:rPr>
            <w:sz w:val="28"/>
            <w:szCs w:val="28"/>
          </w:rPr>
          <w:t>законом</w:t>
        </w:r>
      </w:hyperlink>
      <w:r w:rsidRPr="0002597E">
        <w:rPr>
          <w:sz w:val="28"/>
          <w:szCs w:val="28"/>
        </w:rPr>
        <w:t xml:space="preserve"> от 25.12.2008 № 273-ФЗ «О противодействии коррупции», Федеральным </w:t>
      </w:r>
      <w:hyperlink r:id="rId15" w:history="1">
        <w:r w:rsidRPr="0002597E">
          <w:rPr>
            <w:sz w:val="28"/>
            <w:szCs w:val="28"/>
          </w:rPr>
          <w:t>законом</w:t>
        </w:r>
      </w:hyperlink>
      <w:r w:rsidRPr="0002597E">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6" w:history="1">
        <w:r w:rsidRPr="0002597E">
          <w:rPr>
            <w:sz w:val="28"/>
            <w:szCs w:val="28"/>
          </w:rPr>
          <w:t>законом</w:t>
        </w:r>
      </w:hyperlink>
      <w:r w:rsidRPr="0002597E">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02597E">
        <w:rPr>
          <w:sz w:val="28"/>
          <w:szCs w:val="28"/>
        </w:rPr>
        <w:t>1</w:t>
      </w:r>
      <w:r w:rsidR="0002597E" w:rsidRPr="0002597E">
        <w:rPr>
          <w:sz w:val="28"/>
          <w:szCs w:val="28"/>
        </w:rPr>
        <w:t>7</w:t>
      </w:r>
      <w:r w:rsidRPr="0002597E">
        <w:rPr>
          <w:sz w:val="28"/>
          <w:szCs w:val="28"/>
        </w:rPr>
        <w:t>) несоблюдения ограничений</w:t>
      </w:r>
      <w:r w:rsidRPr="0002597E">
        <w:rPr>
          <w:rFonts w:eastAsia="Calibri"/>
          <w:kern w:val="0"/>
          <w:sz w:val="28"/>
          <w:szCs w:val="28"/>
          <w:lang w:eastAsia="ru-RU"/>
        </w:rPr>
        <w:t xml:space="preserve">, установленных </w:t>
      </w:r>
      <w:r w:rsidRPr="0002597E">
        <w:rPr>
          <w:sz w:val="28"/>
          <w:szCs w:val="28"/>
        </w:rPr>
        <w:t>Федеральным</w:t>
      </w:r>
      <w:r w:rsidRPr="00EE194F">
        <w:rPr>
          <w:sz w:val="28"/>
          <w:szCs w:val="28"/>
        </w:rPr>
        <w:t xml:space="preserve">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w:t>
      </w:r>
      <w:r w:rsidR="0002597E" w:rsidRPr="00710B2D">
        <w:rPr>
          <w:rFonts w:ascii="Times New Roman" w:hAnsi="Times New Roman"/>
          <w:kern w:val="0"/>
          <w:sz w:val="28"/>
          <w:szCs w:val="28"/>
          <w:lang w:eastAsia="ru-RU"/>
        </w:rPr>
        <w:t>письменное</w:t>
      </w:r>
      <w:r w:rsidR="00201E12">
        <w:rPr>
          <w:rFonts w:ascii="Times New Roman" w:hAnsi="Times New Roman"/>
          <w:kern w:val="0"/>
          <w:sz w:val="28"/>
          <w:szCs w:val="28"/>
          <w:lang w:eastAsia="ru-RU"/>
        </w:rPr>
        <w:t xml:space="preserve"> </w:t>
      </w:r>
      <w:r>
        <w:rPr>
          <w:rFonts w:ascii="Times New Roman" w:hAnsi="Times New Roman"/>
          <w:sz w:val="28"/>
        </w:rPr>
        <w:t xml:space="preserve">заявление об </w:t>
      </w:r>
      <w:r>
        <w:rPr>
          <w:rFonts w:ascii="Times New Roman" w:hAnsi="Times New Roman"/>
          <w:color w:val="000000"/>
          <w:sz w:val="28"/>
        </w:rPr>
        <w:t xml:space="preserve">отставке по </w:t>
      </w:r>
      <w:r>
        <w:rPr>
          <w:rFonts w:ascii="Times New Roman" w:hAnsi="Times New Roman"/>
          <w:color w:val="000000"/>
          <w:sz w:val="28"/>
        </w:rPr>
        <w:lastRenderedPageBreak/>
        <w:t>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201E12">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1,5</w:t>
      </w:r>
      <w:r w:rsidR="00FF6879" w:rsidRPr="0087331D">
        <w:rPr>
          <w:sz w:val="28"/>
          <w:szCs w:val="28"/>
        </w:rPr>
        <w:t>-</w:t>
      </w:r>
      <w:r w:rsidRPr="0087331D">
        <w:rPr>
          <w:sz w:val="28"/>
          <w:szCs w:val="28"/>
        </w:rPr>
        <w:t>9,11</w:t>
      </w:r>
      <w:r w:rsidR="00EE194F">
        <w:rPr>
          <w:sz w:val="28"/>
          <w:szCs w:val="28"/>
        </w:rPr>
        <w:t xml:space="preserve">, </w:t>
      </w:r>
      <w:r w:rsidR="00EE194F" w:rsidRPr="0002597E">
        <w:rPr>
          <w:sz w:val="28"/>
          <w:szCs w:val="28"/>
        </w:rPr>
        <w:t>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3,4,12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xml:space="preserve">- обязательное государственное страхование на случай причинения вреда </w:t>
      </w:r>
      <w:r w:rsidRPr="003D4ED9">
        <w:lastRenderedPageBreak/>
        <w:t>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710B2D">
        <w:t>30</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710B2D">
        <w:t>15</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9645F4">
        <w:t xml:space="preserve"> </w:t>
      </w:r>
      <w:r w:rsidR="009917B8" w:rsidRPr="003D4ED9">
        <w:t xml:space="preserve">на непостоянной основе, </w:t>
      </w:r>
      <w:r w:rsidR="0098585F" w:rsidRPr="002D5A50">
        <w:t>может</w:t>
      </w:r>
      <w:r w:rsidR="009645F4">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D73B8F" w:rsidRPr="00710B2D" w:rsidRDefault="00D73B8F" w:rsidP="00D73B8F">
      <w:pPr>
        <w:suppressAutoHyphens w:val="0"/>
        <w:autoSpaceDE w:val="0"/>
        <w:autoSpaceDN w:val="0"/>
        <w:adjustRightInd w:val="0"/>
        <w:ind w:firstLine="851"/>
        <w:jc w:val="both"/>
        <w:rPr>
          <w:rFonts w:eastAsia="Calibri"/>
          <w:kern w:val="0"/>
          <w:sz w:val="28"/>
          <w:szCs w:val="28"/>
          <w:lang w:eastAsia="ru-RU"/>
        </w:rPr>
      </w:pPr>
      <w:r w:rsidRPr="00710B2D">
        <w:rPr>
          <w:rFonts w:eastAsia="Calibri"/>
          <w:kern w:val="0"/>
          <w:sz w:val="28"/>
          <w:szCs w:val="28"/>
          <w:lang w:eastAsia="ru-RU"/>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w:t>
      </w:r>
      <w:r w:rsidRPr="00710B2D">
        <w:rPr>
          <w:rFonts w:eastAsia="Calibri"/>
          <w:kern w:val="0"/>
          <w:sz w:val="28"/>
          <w:szCs w:val="28"/>
          <w:lang w:eastAsia="ru-RU"/>
        </w:rPr>
        <w:lastRenderedPageBreak/>
        <w:t>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w:t>
      </w:r>
      <w:r w:rsidR="00976260">
        <w:rPr>
          <w:rFonts w:eastAsia="Calibri"/>
          <w:kern w:val="0"/>
          <w:sz w:val="28"/>
          <w:szCs w:val="28"/>
          <w:lang w:eastAsia="ru-RU"/>
        </w:rPr>
        <w:t xml:space="preserve"> </w:t>
      </w:r>
      <w:r w:rsidRPr="00710B2D">
        <w:rPr>
          <w:rFonts w:eastAsia="Calibri"/>
          <w:kern w:val="0"/>
          <w:sz w:val="28"/>
          <w:szCs w:val="28"/>
          <w:lang w:eastAsia="ru-RU"/>
        </w:rPr>
        <w:t xml:space="preserve">случае прекращения полномочий указанных лиц по основаниям, предусмотренным </w:t>
      </w:r>
      <w:hyperlink r:id="rId17" w:history="1">
        <w:r w:rsidRPr="00710B2D">
          <w:rPr>
            <w:rStyle w:val="afa"/>
            <w:rFonts w:eastAsia="Calibri"/>
            <w:color w:val="auto"/>
            <w:kern w:val="0"/>
            <w:sz w:val="28"/>
            <w:szCs w:val="28"/>
            <w:u w:val="none"/>
            <w:lang w:eastAsia="ru-RU"/>
          </w:rPr>
          <w:t>абзацем седьмым части 16 статьи 35</w:t>
        </w:r>
      </w:hyperlink>
      <w:r w:rsidRPr="00710B2D">
        <w:rPr>
          <w:rFonts w:eastAsia="Calibri"/>
          <w:kern w:val="0"/>
          <w:sz w:val="28"/>
          <w:szCs w:val="28"/>
          <w:lang w:eastAsia="ru-RU"/>
        </w:rPr>
        <w:t xml:space="preserve">, </w:t>
      </w:r>
      <w:hyperlink r:id="rId18" w:history="1">
        <w:r w:rsidRPr="00710B2D">
          <w:rPr>
            <w:rStyle w:val="afa"/>
            <w:rFonts w:eastAsia="Calibri"/>
            <w:color w:val="auto"/>
            <w:kern w:val="0"/>
            <w:sz w:val="28"/>
            <w:szCs w:val="28"/>
            <w:u w:val="none"/>
            <w:lang w:eastAsia="ru-RU"/>
          </w:rPr>
          <w:t>пунктами 2.1</w:t>
        </w:r>
      </w:hyperlink>
      <w:r w:rsidRPr="00710B2D">
        <w:rPr>
          <w:rFonts w:eastAsia="Calibri"/>
          <w:kern w:val="0"/>
          <w:sz w:val="28"/>
          <w:szCs w:val="28"/>
          <w:lang w:eastAsia="ru-RU"/>
        </w:rPr>
        <w:t xml:space="preserve">, </w:t>
      </w:r>
      <w:hyperlink r:id="rId19" w:history="1">
        <w:r w:rsidRPr="00710B2D">
          <w:rPr>
            <w:rStyle w:val="afa"/>
            <w:rFonts w:eastAsia="Calibri"/>
            <w:color w:val="auto"/>
            <w:kern w:val="0"/>
            <w:sz w:val="28"/>
            <w:szCs w:val="28"/>
            <w:u w:val="none"/>
            <w:lang w:eastAsia="ru-RU"/>
          </w:rPr>
          <w:t>3</w:t>
        </w:r>
      </w:hyperlink>
      <w:r w:rsidRPr="00710B2D">
        <w:rPr>
          <w:rFonts w:eastAsia="Calibri"/>
          <w:kern w:val="0"/>
          <w:sz w:val="28"/>
          <w:szCs w:val="28"/>
          <w:lang w:eastAsia="ru-RU"/>
        </w:rPr>
        <w:t xml:space="preserve">, </w:t>
      </w:r>
      <w:hyperlink r:id="rId20" w:history="1">
        <w:r w:rsidRPr="00710B2D">
          <w:rPr>
            <w:rStyle w:val="afa"/>
            <w:rFonts w:eastAsia="Calibri"/>
            <w:color w:val="auto"/>
            <w:kern w:val="0"/>
            <w:sz w:val="28"/>
            <w:szCs w:val="28"/>
            <w:u w:val="none"/>
            <w:lang w:eastAsia="ru-RU"/>
          </w:rPr>
          <w:t>6</w:t>
        </w:r>
      </w:hyperlink>
      <w:r w:rsidRPr="00710B2D">
        <w:rPr>
          <w:rFonts w:eastAsia="Calibri"/>
          <w:kern w:val="0"/>
          <w:sz w:val="28"/>
          <w:szCs w:val="28"/>
          <w:lang w:eastAsia="ru-RU"/>
        </w:rPr>
        <w:t xml:space="preserve"> - </w:t>
      </w:r>
      <w:hyperlink r:id="rId21" w:history="1">
        <w:r w:rsidRPr="00710B2D">
          <w:rPr>
            <w:rStyle w:val="afa"/>
            <w:rFonts w:eastAsia="Calibri"/>
            <w:color w:val="auto"/>
            <w:kern w:val="0"/>
            <w:sz w:val="28"/>
            <w:szCs w:val="28"/>
            <w:u w:val="none"/>
            <w:lang w:eastAsia="ru-RU"/>
          </w:rPr>
          <w:t>9 части 6</w:t>
        </w:r>
      </w:hyperlink>
      <w:r w:rsidRPr="00710B2D">
        <w:rPr>
          <w:rFonts w:eastAsia="Calibri"/>
          <w:kern w:val="0"/>
          <w:sz w:val="28"/>
          <w:szCs w:val="28"/>
          <w:lang w:eastAsia="ru-RU"/>
        </w:rPr>
        <w:t xml:space="preserve">, </w:t>
      </w:r>
      <w:hyperlink r:id="rId22" w:history="1">
        <w:r w:rsidRPr="00710B2D">
          <w:rPr>
            <w:rStyle w:val="afa"/>
            <w:rFonts w:eastAsia="Calibri"/>
            <w:color w:val="auto"/>
            <w:kern w:val="0"/>
            <w:sz w:val="28"/>
            <w:szCs w:val="28"/>
            <w:u w:val="none"/>
            <w:lang w:eastAsia="ru-RU"/>
          </w:rPr>
          <w:t>частью 6.1 статьи 36</w:t>
        </w:r>
      </w:hyperlink>
      <w:r w:rsidRPr="00710B2D">
        <w:rPr>
          <w:rFonts w:eastAsia="Calibri"/>
          <w:kern w:val="0"/>
          <w:sz w:val="28"/>
          <w:szCs w:val="28"/>
          <w:lang w:eastAsia="ru-RU"/>
        </w:rPr>
        <w:t xml:space="preserve">, </w:t>
      </w:r>
      <w:hyperlink r:id="rId23" w:history="1">
        <w:r w:rsidRPr="00710B2D">
          <w:rPr>
            <w:rStyle w:val="afa"/>
            <w:rFonts w:eastAsia="Calibri"/>
            <w:color w:val="auto"/>
            <w:kern w:val="0"/>
            <w:sz w:val="28"/>
            <w:szCs w:val="28"/>
            <w:u w:val="none"/>
            <w:lang w:eastAsia="ru-RU"/>
          </w:rPr>
          <w:t>частью 7.1</w:t>
        </w:r>
      </w:hyperlink>
      <w:r w:rsidRPr="00710B2D">
        <w:rPr>
          <w:rFonts w:eastAsia="Calibri"/>
          <w:kern w:val="0"/>
          <w:sz w:val="28"/>
          <w:szCs w:val="28"/>
          <w:lang w:eastAsia="ru-RU"/>
        </w:rPr>
        <w:t xml:space="preserve">, </w:t>
      </w:r>
      <w:hyperlink r:id="rId24" w:history="1">
        <w:r w:rsidRPr="00710B2D">
          <w:rPr>
            <w:rStyle w:val="afa"/>
            <w:rFonts w:eastAsia="Calibri"/>
            <w:color w:val="auto"/>
            <w:kern w:val="0"/>
            <w:sz w:val="28"/>
            <w:szCs w:val="28"/>
            <w:u w:val="none"/>
            <w:lang w:eastAsia="ru-RU"/>
          </w:rPr>
          <w:t>пунктами 5</w:t>
        </w:r>
      </w:hyperlink>
      <w:r w:rsidRPr="00710B2D">
        <w:rPr>
          <w:rFonts w:eastAsia="Calibri"/>
          <w:kern w:val="0"/>
          <w:sz w:val="28"/>
          <w:szCs w:val="28"/>
          <w:lang w:eastAsia="ru-RU"/>
        </w:rPr>
        <w:t xml:space="preserve"> - </w:t>
      </w:r>
      <w:hyperlink r:id="rId25" w:history="1">
        <w:r w:rsidRPr="00710B2D">
          <w:rPr>
            <w:rStyle w:val="afa"/>
            <w:rFonts w:eastAsia="Calibri"/>
            <w:color w:val="auto"/>
            <w:kern w:val="0"/>
            <w:sz w:val="28"/>
            <w:szCs w:val="28"/>
            <w:u w:val="none"/>
            <w:lang w:eastAsia="ru-RU"/>
          </w:rPr>
          <w:t>8 части 10</w:t>
        </w:r>
      </w:hyperlink>
      <w:r w:rsidRPr="00710B2D">
        <w:rPr>
          <w:rFonts w:eastAsia="Calibri"/>
          <w:kern w:val="0"/>
          <w:sz w:val="28"/>
          <w:szCs w:val="28"/>
          <w:lang w:eastAsia="ru-RU"/>
        </w:rPr>
        <w:t xml:space="preserve">, </w:t>
      </w:r>
      <w:hyperlink r:id="rId26" w:history="1">
        <w:r w:rsidRPr="00710B2D">
          <w:rPr>
            <w:rStyle w:val="afa"/>
            <w:rFonts w:eastAsia="Calibri"/>
            <w:color w:val="auto"/>
            <w:kern w:val="0"/>
            <w:sz w:val="28"/>
            <w:szCs w:val="28"/>
            <w:u w:val="none"/>
            <w:lang w:eastAsia="ru-RU"/>
          </w:rPr>
          <w:t>частью 10.1 статьи 40</w:t>
        </w:r>
      </w:hyperlink>
      <w:r w:rsidRPr="00710B2D">
        <w:rPr>
          <w:rFonts w:eastAsia="Calibri"/>
          <w:kern w:val="0"/>
          <w:sz w:val="28"/>
          <w:szCs w:val="28"/>
          <w:lang w:eastAsia="ru-RU"/>
        </w:rPr>
        <w:t xml:space="preserve">, </w:t>
      </w:r>
      <w:hyperlink r:id="rId27" w:history="1">
        <w:r w:rsidRPr="00710B2D">
          <w:rPr>
            <w:rStyle w:val="afa"/>
            <w:rFonts w:eastAsia="Calibri"/>
            <w:color w:val="auto"/>
            <w:kern w:val="0"/>
            <w:sz w:val="28"/>
            <w:szCs w:val="28"/>
            <w:u w:val="none"/>
            <w:lang w:eastAsia="ru-RU"/>
          </w:rPr>
          <w:t>частями 1</w:t>
        </w:r>
      </w:hyperlink>
      <w:r w:rsidRPr="00710B2D">
        <w:rPr>
          <w:rFonts w:eastAsia="Calibri"/>
          <w:kern w:val="0"/>
          <w:sz w:val="28"/>
          <w:szCs w:val="28"/>
          <w:lang w:eastAsia="ru-RU"/>
        </w:rPr>
        <w:t xml:space="preserve"> и</w:t>
      </w:r>
      <w:hyperlink r:id="rId28" w:history="1">
        <w:r w:rsidRPr="00710B2D">
          <w:rPr>
            <w:rStyle w:val="afa"/>
            <w:rFonts w:eastAsia="Calibri"/>
            <w:color w:val="auto"/>
            <w:kern w:val="0"/>
            <w:sz w:val="28"/>
            <w:szCs w:val="28"/>
            <w:u w:val="none"/>
            <w:lang w:eastAsia="ru-RU"/>
          </w:rPr>
          <w:t>2 статьи 73</w:t>
        </w:r>
      </w:hyperlink>
      <w:r w:rsidRPr="00710B2D">
        <w:rPr>
          <w:rFonts w:eastAsia="Calibri"/>
          <w:kern w:val="0"/>
          <w:sz w:val="28"/>
          <w:szCs w:val="28"/>
          <w:lang w:eastAsia="ru-RU"/>
        </w:rPr>
        <w:t>Федерального закона от 06.10.2003 № 131-ФЗ «Об общих принципах организации местного самоуправления в Российской Федерации».</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его заместител</w:t>
      </w:r>
      <w:r w:rsidR="00877038">
        <w:rPr>
          <w:rFonts w:ascii="Times New Roman" w:hAnsi="Times New Roman"/>
          <w:sz w:val="28"/>
        </w:rPr>
        <w:t>ь</w:t>
      </w:r>
      <w:r w:rsidR="00710B2D">
        <w:rPr>
          <w:rFonts w:ascii="Times New Roman" w:hAnsi="Times New Roman"/>
          <w:sz w:val="28"/>
        </w:rPr>
        <w:t xml:space="preserve">, </w:t>
      </w:r>
      <w:r>
        <w:rPr>
          <w:rFonts w:ascii="Times New Roman" w:hAnsi="Times New Roman"/>
          <w:sz w:val="28"/>
        </w:rPr>
        <w:t>а также отраслевые (функциональные</w:t>
      </w:r>
      <w:r w:rsidR="00F3779E">
        <w:rPr>
          <w:rFonts w:ascii="Times New Roman" w:hAnsi="Times New Roman"/>
          <w:sz w:val="28"/>
        </w:rPr>
        <w:t>)</w:t>
      </w:r>
      <w:r>
        <w:rPr>
          <w:rFonts w:ascii="Times New Roman" w:hAnsi="Times New Roman"/>
          <w:sz w:val="28"/>
        </w:rPr>
        <w:t xml:space="preserve">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7D21D0" w:rsidP="001F386D">
      <w:pPr>
        <w:ind w:firstLine="851"/>
        <w:jc w:val="both"/>
        <w:rPr>
          <w:bCs/>
          <w:sz w:val="28"/>
          <w:szCs w:val="28"/>
        </w:rPr>
      </w:pPr>
      <w:r>
        <w:rPr>
          <w:bCs/>
          <w:sz w:val="28"/>
          <w:szCs w:val="28"/>
        </w:rPr>
        <w:t>3)</w:t>
      </w:r>
      <w:r w:rsidR="009917B8" w:rsidRPr="001F386D">
        <w:rPr>
          <w:bCs/>
          <w:sz w:val="28"/>
          <w:szCs w:val="28"/>
        </w:rPr>
        <w:t>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AF0A9B">
        <w:rPr>
          <w:rFonts w:eastAsia="Times New Roman"/>
          <w:kern w:val="0"/>
          <w:sz w:val="28"/>
          <w:szCs w:val="28"/>
          <w:lang w:eastAsia="ru-RU"/>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009917B8"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lastRenderedPageBreak/>
        <w:t>6) осуществляет иные бюджетные полномочия в соответствии с Бюджетным кодексом Российской Федерации.</w:t>
      </w:r>
    </w:p>
    <w:p w:rsidR="009917B8" w:rsidRPr="001F386D" w:rsidRDefault="009917B8" w:rsidP="001F386D">
      <w:pPr>
        <w:tabs>
          <w:tab w:val="left" w:pos="0"/>
        </w:tabs>
        <w:ind w:right="30" w:firstLine="851"/>
        <w:jc w:val="both"/>
        <w:rPr>
          <w:rFonts w:eastAsia="Times New Roman"/>
          <w:sz w:val="28"/>
          <w:szCs w:val="28"/>
        </w:rPr>
      </w:pP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Default="001140A9" w:rsidP="001F386D">
      <w:pPr>
        <w:tabs>
          <w:tab w:val="left" w:pos="-567"/>
        </w:tabs>
        <w:ind w:right="105" w:firstLine="851"/>
        <w:jc w:val="both"/>
        <w:rPr>
          <w:rFonts w:eastAsia="Times New Roman"/>
          <w:sz w:val="28"/>
          <w:szCs w:val="28"/>
        </w:rPr>
      </w:pPr>
      <w:r w:rsidRPr="001F386D">
        <w:rPr>
          <w:rFonts w:eastAsia="Times New Roman"/>
          <w:sz w:val="28"/>
          <w:szCs w:val="28"/>
        </w:rPr>
        <w:lastRenderedPageBreak/>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AF0A9B">
        <w:rPr>
          <w:rFonts w:eastAsia="Times New Roman"/>
          <w:sz w:val="28"/>
          <w:szCs w:val="28"/>
        </w:rPr>
        <w:t xml:space="preserve"> </w:t>
      </w:r>
      <w:r w:rsidR="009917B8" w:rsidRPr="001F386D">
        <w:rPr>
          <w:rFonts w:eastAsia="Times New Roman"/>
          <w:sz w:val="28"/>
          <w:szCs w:val="28"/>
        </w:rPr>
        <w:t>предпринимательства;</w:t>
      </w:r>
    </w:p>
    <w:p w:rsidR="00F152AD" w:rsidRPr="0002597E" w:rsidRDefault="00F152AD" w:rsidP="00F152AD">
      <w:pPr>
        <w:ind w:firstLine="851"/>
        <w:jc w:val="both"/>
        <w:rPr>
          <w:sz w:val="28"/>
          <w:szCs w:val="28"/>
        </w:rPr>
      </w:pPr>
      <w:r w:rsidRPr="0002597E">
        <w:rPr>
          <w:sz w:val="28"/>
          <w:szCs w:val="28"/>
        </w:rPr>
        <w:t>14) устанавливает систему критериев, используемых для определения доступности для потребителей услуг организаций коммунального комплекса;</w:t>
      </w:r>
    </w:p>
    <w:p w:rsidR="00F152AD" w:rsidRPr="0002597E" w:rsidRDefault="00F152AD" w:rsidP="00F152AD">
      <w:pPr>
        <w:ind w:firstLine="851"/>
        <w:jc w:val="both"/>
        <w:rPr>
          <w:sz w:val="28"/>
          <w:szCs w:val="28"/>
        </w:rPr>
      </w:pPr>
      <w:r w:rsidRPr="0002597E">
        <w:rPr>
          <w:sz w:val="28"/>
          <w:szCs w:val="28"/>
        </w:rPr>
        <w:t>15) публикует информацию о тарифах и надбавках;</w:t>
      </w:r>
    </w:p>
    <w:p w:rsidR="00F152AD" w:rsidRPr="0002597E" w:rsidRDefault="00F152AD" w:rsidP="00F152AD">
      <w:pPr>
        <w:pStyle w:val="21"/>
        <w:tabs>
          <w:tab w:val="left" w:pos="70"/>
        </w:tabs>
        <w:suppressAutoHyphens w:val="0"/>
        <w:ind w:firstLine="851"/>
        <w:rPr>
          <w:szCs w:val="28"/>
        </w:rPr>
      </w:pPr>
      <w:r w:rsidRPr="0002597E">
        <w:rPr>
          <w:szCs w:val="28"/>
        </w:rPr>
        <w:t xml:space="preserve">16) принимает решения и выдает предписания, в пределах полномочий, установленных </w:t>
      </w:r>
      <w:r w:rsidRPr="0002597E">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02597E">
        <w:rPr>
          <w:szCs w:val="28"/>
        </w:rPr>
        <w:t>, которые обязательны для исполнения организациями коммунального комплекса;</w:t>
      </w:r>
    </w:p>
    <w:p w:rsidR="00F152AD" w:rsidRPr="0002597E" w:rsidRDefault="00F152AD" w:rsidP="00F152AD">
      <w:pPr>
        <w:tabs>
          <w:tab w:val="left" w:pos="105"/>
        </w:tabs>
        <w:ind w:firstLine="851"/>
        <w:jc w:val="both"/>
        <w:rPr>
          <w:rFonts w:eastAsia="Arial"/>
          <w:sz w:val="28"/>
          <w:szCs w:val="28"/>
        </w:rPr>
      </w:pPr>
      <w:r w:rsidRPr="0002597E">
        <w:rPr>
          <w:sz w:val="28"/>
          <w:szCs w:val="28"/>
        </w:rPr>
        <w:t xml:space="preserve">17) </w:t>
      </w:r>
      <w:r w:rsidRPr="0002597E">
        <w:rPr>
          <w:rFonts w:eastAsia="Arial"/>
          <w:sz w:val="28"/>
          <w:szCs w:val="28"/>
        </w:rPr>
        <w:t xml:space="preserve">устанавливает надбавки к тарифам на услуги организаций коммунального комплекса в соответствии с </w:t>
      </w:r>
      <w:r w:rsidRPr="0002597E">
        <w:rPr>
          <w:rFonts w:eastAsia="Times New Roman"/>
          <w:sz w:val="28"/>
          <w:szCs w:val="28"/>
          <w:lang w:eastAsia="ru-RU"/>
        </w:rPr>
        <w:t>предельным индексом, установленным органом регулирования Краснодарского края для поселения</w:t>
      </w:r>
      <w:r w:rsidRPr="0002597E">
        <w:rPr>
          <w:rFonts w:eastAsia="Arial"/>
          <w:sz w:val="28"/>
          <w:szCs w:val="28"/>
        </w:rPr>
        <w:t>;</w:t>
      </w:r>
    </w:p>
    <w:p w:rsidR="009917B8" w:rsidRPr="001F386D" w:rsidRDefault="009917B8" w:rsidP="001F386D">
      <w:pPr>
        <w:tabs>
          <w:tab w:val="left" w:pos="240"/>
        </w:tabs>
        <w:ind w:right="105" w:firstLine="851"/>
        <w:jc w:val="both"/>
        <w:rPr>
          <w:rFonts w:eastAsia="Times New Roman"/>
          <w:sz w:val="28"/>
          <w:szCs w:val="28"/>
        </w:rPr>
      </w:pPr>
      <w:r w:rsidRPr="0002597E">
        <w:rPr>
          <w:rFonts w:eastAsia="Times New Roman"/>
          <w:sz w:val="28"/>
          <w:szCs w:val="28"/>
        </w:rPr>
        <w:t>1</w:t>
      </w:r>
      <w:r w:rsidR="0002597E" w:rsidRPr="0002597E">
        <w:rPr>
          <w:rFonts w:eastAsia="Times New Roman"/>
          <w:sz w:val="28"/>
          <w:szCs w:val="28"/>
        </w:rPr>
        <w:t>8</w:t>
      </w:r>
      <w:r w:rsidRPr="0002597E">
        <w:rPr>
          <w:rFonts w:eastAsia="Times New Roman"/>
          <w:sz w:val="28"/>
          <w:szCs w:val="28"/>
        </w:rPr>
        <w:t>)</w:t>
      </w:r>
      <w:r w:rsidRPr="001F386D">
        <w:rPr>
          <w:rFonts w:eastAsia="Times New Roman"/>
          <w:sz w:val="28"/>
          <w:szCs w:val="28"/>
        </w:rPr>
        <w:t>иные полномочия в соответствии с законодательством.</w:t>
      </w:r>
    </w:p>
    <w:p w:rsidR="00AD7F0D" w:rsidRPr="001F386D" w:rsidRDefault="00AD7F0D" w:rsidP="001F386D">
      <w:pPr>
        <w:ind w:firstLine="851"/>
        <w:jc w:val="both"/>
        <w:rPr>
          <w:rFonts w:eastAsia="Times New Roman"/>
          <w:b/>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00AF0A9B">
        <w:rPr>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00AF0A9B">
        <w:rPr>
          <w:rFonts w:ascii="Times New Roman" w:hAnsi="Times New Roman" w:cs="Times New Roman"/>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174A5C">
        <w:rPr>
          <w:rFonts w:ascii="Times New Roman" w:eastAsiaTheme="minorHAnsi" w:hAnsi="Times New Roman" w:cs="Times New Roman"/>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9917B8" w:rsidRPr="001F386D" w:rsidRDefault="009917B8" w:rsidP="00DB1DA8">
      <w:pPr>
        <w:tabs>
          <w:tab w:val="left" w:pos="0"/>
        </w:tabs>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t xml:space="preserve">1) управляет и распоряжается земельными участками, находящимися в </w:t>
      </w:r>
      <w:r w:rsidRPr="001F386D">
        <w:rPr>
          <w:szCs w:val="28"/>
        </w:rPr>
        <w:lastRenderedPageBreak/>
        <w:t>муниципальной собственности;</w:t>
      </w:r>
    </w:p>
    <w:p w:rsidR="009917B8" w:rsidRPr="00710B2D" w:rsidRDefault="000B1509" w:rsidP="001F386D">
      <w:pPr>
        <w:tabs>
          <w:tab w:val="left" w:pos="500"/>
        </w:tabs>
        <w:ind w:firstLine="851"/>
        <w:jc w:val="both"/>
        <w:rPr>
          <w:rFonts w:eastAsia="Times New Roman"/>
          <w:sz w:val="28"/>
          <w:szCs w:val="28"/>
        </w:rPr>
      </w:pPr>
      <w:r w:rsidRPr="00710B2D">
        <w:rPr>
          <w:rFonts w:eastAsia="Times New Roman"/>
          <w:sz w:val="28"/>
          <w:szCs w:val="28"/>
        </w:rPr>
        <w:t>2</w:t>
      </w:r>
      <w:r w:rsidR="009917B8" w:rsidRPr="00710B2D">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710B2D" w:rsidRDefault="000B1509" w:rsidP="001F386D">
      <w:pPr>
        <w:tabs>
          <w:tab w:val="left" w:pos="500"/>
        </w:tabs>
        <w:ind w:firstLine="851"/>
        <w:jc w:val="both"/>
        <w:rPr>
          <w:rFonts w:eastAsia="Times New Roman"/>
          <w:sz w:val="28"/>
          <w:szCs w:val="28"/>
        </w:rPr>
      </w:pPr>
      <w:r w:rsidRPr="00710B2D">
        <w:rPr>
          <w:rFonts w:eastAsia="Times New Roman"/>
          <w:sz w:val="28"/>
          <w:szCs w:val="28"/>
        </w:rPr>
        <w:t>3</w:t>
      </w:r>
      <w:r w:rsidR="009917B8" w:rsidRPr="00710B2D">
        <w:rPr>
          <w:rFonts w:eastAsia="Times New Roman"/>
          <w:sz w:val="28"/>
          <w:szCs w:val="28"/>
        </w:rPr>
        <w:t>) развивает минерально-сырьевую базу для предприятий местной промышленности;</w:t>
      </w:r>
    </w:p>
    <w:p w:rsidR="009917B8" w:rsidRPr="00710B2D" w:rsidRDefault="000B1509" w:rsidP="001F386D">
      <w:pPr>
        <w:tabs>
          <w:tab w:val="left" w:pos="500"/>
        </w:tabs>
        <w:ind w:firstLine="851"/>
        <w:jc w:val="both"/>
        <w:rPr>
          <w:rFonts w:eastAsia="Times New Roman"/>
          <w:sz w:val="28"/>
          <w:szCs w:val="28"/>
        </w:rPr>
      </w:pPr>
      <w:r w:rsidRPr="00710B2D">
        <w:rPr>
          <w:rFonts w:eastAsia="Times New Roman"/>
          <w:sz w:val="28"/>
          <w:szCs w:val="28"/>
        </w:rPr>
        <w:t>4</w:t>
      </w:r>
      <w:r w:rsidR="009917B8" w:rsidRPr="00710B2D">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6B7B44">
        <w:rPr>
          <w:rFonts w:eastAsia="Times New Roman"/>
          <w:sz w:val="28"/>
          <w:szCs w:val="28"/>
        </w:rPr>
        <w:t xml:space="preserve"> </w:t>
      </w:r>
      <w:r w:rsidR="00F46999" w:rsidRPr="00710B2D">
        <w:rPr>
          <w:rFonts w:eastAsia="Calibri"/>
          <w:bCs/>
          <w:kern w:val="0"/>
          <w:sz w:val="28"/>
          <w:szCs w:val="28"/>
          <w:lang w:eastAsia="ru-RU"/>
        </w:rPr>
        <w:t>от 21.02.1992 № 2395-1</w:t>
      </w:r>
      <w:r w:rsidR="009917B8" w:rsidRPr="00710B2D">
        <w:rPr>
          <w:rFonts w:eastAsia="Times New Roman"/>
          <w:sz w:val="28"/>
          <w:szCs w:val="28"/>
        </w:rPr>
        <w:t>«О недрах»;</w:t>
      </w:r>
    </w:p>
    <w:p w:rsidR="009917B8" w:rsidRPr="00710B2D" w:rsidRDefault="000B1509" w:rsidP="001F386D">
      <w:pPr>
        <w:tabs>
          <w:tab w:val="left" w:pos="500"/>
        </w:tabs>
        <w:ind w:firstLine="851"/>
        <w:jc w:val="both"/>
        <w:rPr>
          <w:rFonts w:eastAsia="Times New Roman"/>
          <w:sz w:val="28"/>
          <w:szCs w:val="28"/>
        </w:rPr>
      </w:pPr>
      <w:r w:rsidRPr="00710B2D">
        <w:rPr>
          <w:rFonts w:eastAsia="Times New Roman"/>
          <w:sz w:val="28"/>
          <w:szCs w:val="28"/>
        </w:rPr>
        <w:t>5</w:t>
      </w:r>
      <w:r w:rsidR="009917B8" w:rsidRPr="00710B2D">
        <w:rPr>
          <w:rFonts w:eastAsia="Times New Roman"/>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710B2D" w:rsidRDefault="000B1509" w:rsidP="001F386D">
      <w:pPr>
        <w:pStyle w:val="21"/>
        <w:tabs>
          <w:tab w:val="left" w:pos="100"/>
        </w:tabs>
        <w:ind w:firstLine="851"/>
        <w:rPr>
          <w:szCs w:val="28"/>
        </w:rPr>
      </w:pPr>
      <w:r w:rsidRPr="00710B2D">
        <w:rPr>
          <w:szCs w:val="28"/>
        </w:rPr>
        <w:t>6</w:t>
      </w:r>
      <w:r w:rsidR="00506E17" w:rsidRPr="00710B2D">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710B2D" w:rsidRDefault="000B1509" w:rsidP="001F386D">
      <w:pPr>
        <w:pStyle w:val="21"/>
        <w:tabs>
          <w:tab w:val="left" w:pos="100"/>
        </w:tabs>
        <w:ind w:firstLine="851"/>
        <w:rPr>
          <w:szCs w:val="28"/>
        </w:rPr>
      </w:pPr>
      <w:r w:rsidRPr="00710B2D">
        <w:rPr>
          <w:szCs w:val="28"/>
        </w:rPr>
        <w:t>7</w:t>
      </w:r>
      <w:r w:rsidR="00506E17" w:rsidRPr="00710B2D">
        <w:rPr>
          <w:szCs w:val="28"/>
        </w:rPr>
        <w:t>) владеет, пользуется и распоряжается лесными участками, находящимися в муниципальной собственности;</w:t>
      </w:r>
    </w:p>
    <w:p w:rsidR="00506E17" w:rsidRPr="001F386D" w:rsidRDefault="000B1509" w:rsidP="001F386D">
      <w:pPr>
        <w:pStyle w:val="21"/>
        <w:tabs>
          <w:tab w:val="left" w:pos="100"/>
        </w:tabs>
        <w:ind w:firstLine="851"/>
        <w:rPr>
          <w:szCs w:val="28"/>
        </w:rPr>
      </w:pPr>
      <w:r w:rsidRPr="00710B2D">
        <w:rPr>
          <w:szCs w:val="28"/>
        </w:rPr>
        <w:t>8</w:t>
      </w:r>
      <w:r w:rsidR="00506E17" w:rsidRPr="00710B2D">
        <w:rPr>
          <w:szCs w:val="28"/>
        </w:rPr>
        <w:t>) разрабатывает лесохозяйственный регламент;</w:t>
      </w:r>
    </w:p>
    <w:p w:rsidR="00506E17" w:rsidRPr="00710B2D" w:rsidRDefault="000B1509" w:rsidP="001F386D">
      <w:pPr>
        <w:ind w:right="30" w:firstLine="851"/>
        <w:jc w:val="both"/>
        <w:rPr>
          <w:rFonts w:eastAsia="Times New Roman"/>
          <w:sz w:val="28"/>
          <w:szCs w:val="28"/>
        </w:rPr>
      </w:pPr>
      <w:r w:rsidRPr="00710B2D">
        <w:rPr>
          <w:rFonts w:eastAsia="Times New Roman"/>
          <w:sz w:val="28"/>
          <w:szCs w:val="28"/>
        </w:rPr>
        <w:t>9</w:t>
      </w:r>
      <w:r w:rsidR="00506E17" w:rsidRPr="00710B2D">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1F386D" w:rsidRDefault="00B10AFC" w:rsidP="001F386D">
      <w:pPr>
        <w:ind w:firstLine="851"/>
        <w:jc w:val="both"/>
        <w:rPr>
          <w:rFonts w:eastAsia="Times New Roman"/>
          <w:sz w:val="28"/>
          <w:szCs w:val="28"/>
        </w:rPr>
      </w:pPr>
      <w:r w:rsidRPr="00710B2D">
        <w:rPr>
          <w:rFonts w:eastAsia="Times New Roman"/>
          <w:sz w:val="28"/>
          <w:szCs w:val="28"/>
        </w:rPr>
        <w:t>1</w:t>
      </w:r>
      <w:r w:rsidR="000B1509" w:rsidRPr="00710B2D">
        <w:rPr>
          <w:rFonts w:eastAsia="Times New Roman"/>
          <w:sz w:val="28"/>
          <w:szCs w:val="28"/>
        </w:rPr>
        <w:t>0</w:t>
      </w:r>
      <w:r w:rsidR="009917B8" w:rsidRPr="00710B2D">
        <w:rPr>
          <w:rFonts w:eastAsia="Times New Roman"/>
          <w:sz w:val="28"/>
          <w:szCs w:val="28"/>
        </w:rPr>
        <w:t>)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00C23210">
        <w:rPr>
          <w:rFonts w:ascii="Times New Roman" w:hAnsi="Times New Roman"/>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6B7B44">
        <w:rPr>
          <w:rFonts w:ascii="Times New Roman" w:hAnsi="Times New Roman"/>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w:t>
      </w:r>
      <w:r w:rsidR="00C73216" w:rsidRPr="00710B2D">
        <w:rPr>
          <w:sz w:val="28"/>
          <w:szCs w:val="28"/>
        </w:rPr>
        <w:t>, школьного спорта</w:t>
      </w:r>
      <w:r w:rsidR="009917B8" w:rsidRPr="001F386D">
        <w:rPr>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lastRenderedPageBreak/>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 xml:space="preserve">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w:t>
      </w:r>
      <w:r>
        <w:rPr>
          <w:sz w:val="28"/>
          <w:szCs w:val="28"/>
        </w:rPr>
        <w:lastRenderedPageBreak/>
        <w:t>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D44730">
        <w:rPr>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710B2D">
        <w:rPr>
          <w:sz w:val="28"/>
          <w:szCs w:val="28"/>
        </w:rPr>
        <w:t>администрацией</w:t>
      </w:r>
      <w:r>
        <w:rPr>
          <w:b/>
          <w:i/>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r w:rsidR="00AE014B" w:rsidRPr="00710B2D">
        <w:rPr>
          <w:sz w:val="28"/>
          <w:szCs w:val="28"/>
        </w:rPr>
        <w:t>.</w:t>
      </w:r>
      <w:r w:rsidR="00E8752C">
        <w:rPr>
          <w:sz w:val="28"/>
          <w:szCs w:val="28"/>
        </w:rPr>
        <w:t xml:space="preserve"> </w:t>
      </w:r>
      <w:r w:rsidR="00AE014B" w:rsidRPr="00710B2D">
        <w:rPr>
          <w:rFonts w:eastAsia="Calibri"/>
          <w:bCs/>
          <w:iCs/>
          <w:kern w:val="0"/>
          <w:sz w:val="28"/>
          <w:szCs w:val="28"/>
          <w:lang w:eastAsia="ru-RU"/>
        </w:rPr>
        <w:t>Перечень видов муниципального контроля и органов местного самоуправления</w:t>
      </w:r>
      <w:r w:rsidR="00AE014B" w:rsidRPr="00710B2D">
        <w:rPr>
          <w:rFonts w:eastAsia="Calibri"/>
          <w:kern w:val="0"/>
          <w:sz w:val="28"/>
          <w:szCs w:val="28"/>
        </w:rPr>
        <w:t xml:space="preserve"> поселения</w:t>
      </w:r>
      <w:r w:rsidR="00AE014B" w:rsidRPr="00710B2D">
        <w:rPr>
          <w:rFonts w:eastAsia="Calibri"/>
          <w:bCs/>
          <w:iCs/>
          <w:kern w:val="0"/>
          <w:sz w:val="28"/>
          <w:szCs w:val="28"/>
          <w:lang w:eastAsia="ru-RU"/>
        </w:rPr>
        <w:t>, уполномоченных на их осуществление, ведется в порядке, установленном Советом</w:t>
      </w:r>
      <w:r>
        <w:rPr>
          <w:sz w:val="28"/>
          <w:szCs w:val="28"/>
        </w:rPr>
        <w:t>;</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полномочиями</w:t>
      </w:r>
      <w:r w:rsidR="000356C4">
        <w:rPr>
          <w:rFonts w:eastAsiaTheme="minorHAnsi"/>
          <w:kern w:val="0"/>
          <w:sz w:val="28"/>
          <w:szCs w:val="28"/>
        </w:rPr>
        <w:t>,</w:t>
      </w:r>
      <w:r w:rsidRPr="004235DE">
        <w:rPr>
          <w:rFonts w:eastAsiaTheme="minorHAnsi"/>
          <w:kern w:val="0"/>
          <w:sz w:val="28"/>
          <w:szCs w:val="28"/>
        </w:rPr>
        <w:t xml:space="preserve">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AE014B" w:rsidRPr="00710B2D" w:rsidRDefault="000112EB" w:rsidP="000112EB">
      <w:pPr>
        <w:widowControl/>
        <w:suppressAutoHyphens w:val="0"/>
        <w:autoSpaceDE w:val="0"/>
        <w:autoSpaceDN w:val="0"/>
        <w:adjustRightInd w:val="0"/>
        <w:ind w:firstLine="851"/>
        <w:jc w:val="both"/>
        <w:outlineLvl w:val="1"/>
        <w:rPr>
          <w:rFonts w:eastAsiaTheme="minorHAnsi"/>
          <w:kern w:val="0"/>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EC65F7">
        <w:rPr>
          <w:rFonts w:eastAsiaTheme="minorHAnsi"/>
          <w:kern w:val="0"/>
          <w:sz w:val="28"/>
          <w:szCs w:val="28"/>
        </w:rPr>
        <w:t xml:space="preserve"> </w:t>
      </w:r>
      <w:r w:rsidR="009917B8">
        <w:rPr>
          <w:sz w:val="28"/>
          <w:szCs w:val="28"/>
        </w:rPr>
        <w:t>муниципального контроля</w:t>
      </w:r>
      <w:r w:rsidR="00EC65F7">
        <w:rPr>
          <w:sz w:val="28"/>
          <w:szCs w:val="28"/>
        </w:rPr>
        <w:t xml:space="preserve"> </w:t>
      </w:r>
      <w:r w:rsidR="00C81FFD" w:rsidRPr="004235DE">
        <w:rPr>
          <w:rFonts w:eastAsiaTheme="minorHAnsi"/>
          <w:kern w:val="0"/>
          <w:sz w:val="28"/>
          <w:szCs w:val="28"/>
        </w:rPr>
        <w:t>в соответствующих сферах деятельности</w:t>
      </w:r>
      <w:r w:rsidR="00AE014B" w:rsidRPr="00710B2D">
        <w:rPr>
          <w:sz w:val="28"/>
          <w:szCs w:val="28"/>
        </w:rPr>
        <w:t xml:space="preserve">, </w:t>
      </w:r>
      <w:r w:rsidR="00AE014B" w:rsidRPr="00710B2D">
        <w:rPr>
          <w:rFonts w:eastAsia="Calibri"/>
          <w:bCs/>
          <w:iCs/>
          <w:kern w:val="0"/>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w:t>
      </w:r>
      <w:r w:rsidR="000356C4">
        <w:rPr>
          <w:rFonts w:eastAsia="Calibri"/>
          <w:bCs/>
          <w:iCs/>
          <w:kern w:val="0"/>
          <w:sz w:val="28"/>
          <w:szCs w:val="28"/>
          <w:lang w:eastAsia="ru-RU"/>
        </w:rPr>
        <w:t>,</w:t>
      </w:r>
      <w:r w:rsidR="00AE014B" w:rsidRPr="00710B2D">
        <w:rPr>
          <w:rFonts w:eastAsia="Calibri"/>
          <w:bCs/>
          <w:iCs/>
          <w:kern w:val="0"/>
          <w:sz w:val="28"/>
          <w:szCs w:val="28"/>
          <w:lang w:eastAsia="ru-RU"/>
        </w:rPr>
        <w:t xml:space="preserve"> по осуществлению которого наделены органы местного самоуправления</w:t>
      </w:r>
      <w:r w:rsidR="00C81FFD" w:rsidRPr="00710B2D">
        <w:rPr>
          <w:rFonts w:eastAsiaTheme="minorHAnsi"/>
          <w:kern w:val="0"/>
          <w:sz w:val="28"/>
          <w:szCs w:val="28"/>
        </w:rPr>
        <w:t>.</w:t>
      </w:r>
    </w:p>
    <w:p w:rsidR="009917B8" w:rsidRPr="004235DE" w:rsidRDefault="00C81FFD" w:rsidP="000112EB">
      <w:pPr>
        <w:widowControl/>
        <w:suppressAutoHyphens w:val="0"/>
        <w:autoSpaceDE w:val="0"/>
        <w:autoSpaceDN w:val="0"/>
        <w:adjustRightInd w:val="0"/>
        <w:ind w:firstLine="851"/>
        <w:jc w:val="both"/>
        <w:outlineLvl w:val="1"/>
        <w:rPr>
          <w:sz w:val="28"/>
          <w:szCs w:val="28"/>
        </w:rPr>
      </w:pPr>
      <w:r w:rsidRPr="00710B2D">
        <w:rPr>
          <w:rFonts w:eastAsiaTheme="minorHAnsi"/>
          <w:kern w:val="0"/>
          <w:sz w:val="28"/>
          <w:szCs w:val="28"/>
        </w:rPr>
        <w:t>Разработка и принятие указанных административных регламентов</w:t>
      </w:r>
      <w:r w:rsidRPr="004235DE">
        <w:rPr>
          <w:rFonts w:eastAsiaTheme="minorHAnsi"/>
          <w:kern w:val="0"/>
          <w:sz w:val="28"/>
          <w:szCs w:val="28"/>
        </w:rPr>
        <w:t xml:space="preserve">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941088">
        <w:rPr>
          <w:rFonts w:eastAsiaTheme="minorHAnsi"/>
          <w:kern w:val="0"/>
          <w:sz w:val="28"/>
          <w:szCs w:val="28"/>
        </w:rPr>
        <w:t xml:space="preserve"> </w:t>
      </w:r>
      <w:r w:rsidR="00E82211" w:rsidRPr="00E82211">
        <w:rPr>
          <w:rFonts w:eastAsiaTheme="minorHAnsi"/>
          <w:kern w:val="0"/>
          <w:sz w:val="28"/>
          <w:szCs w:val="28"/>
        </w:rPr>
        <w:t>Краснодарского края</w:t>
      </w:r>
      <w:r w:rsidR="00941088">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A142DA" w:rsidRPr="00A142DA">
        <w:rPr>
          <w:rFonts w:ascii="Times New Roman" w:hAnsi="Times New Roman"/>
          <w:sz w:val="28"/>
          <w:szCs w:val="28"/>
        </w:rPr>
        <w:t>администрацией</w:t>
      </w:r>
      <w:r w:rsidR="000356C4">
        <w:rPr>
          <w:rFonts w:ascii="Times New Roman" w:hAnsi="Times New Roman"/>
          <w:sz w:val="28"/>
          <w:szCs w:val="28"/>
        </w:rPr>
        <w:t xml:space="preserve"> </w:t>
      </w:r>
      <w:r>
        <w:rPr>
          <w:rFonts w:ascii="Times New Roman" w:hAnsi="Times New Roman"/>
          <w:sz w:val="28"/>
          <w:szCs w:val="28"/>
        </w:rPr>
        <w:t>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w:t>
      </w:r>
      <w:r>
        <w:rPr>
          <w:rFonts w:eastAsia="Times New Roman"/>
          <w:sz w:val="28"/>
        </w:rPr>
        <w:lastRenderedPageBreak/>
        <w:t>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E8752C">
        <w:rPr>
          <w:rFonts w:eastAsia="Times New Roman"/>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000356C4">
        <w:rPr>
          <w:sz w:val="28"/>
        </w:rPr>
        <w:t xml:space="preserve"> </w:t>
      </w:r>
      <w:r>
        <w:rPr>
          <w:sz w:val="28"/>
        </w:rPr>
        <w:t>(работодатель).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sidR="00C836F4">
        <w:rPr>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1D23D3">
        <w:rPr>
          <w:sz w:val="28"/>
          <w:szCs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t xml:space="preserve">- </w:t>
      </w:r>
      <w:r w:rsidRPr="00C5290F">
        <w:rPr>
          <w:sz w:val="28"/>
        </w:rPr>
        <w:t xml:space="preserve">председатель </w:t>
      </w:r>
      <w:r w:rsidR="00C5290F" w:rsidRPr="00C5290F">
        <w:rPr>
          <w:sz w:val="28"/>
        </w:rPr>
        <w:t xml:space="preserve">комитета </w:t>
      </w:r>
      <w:r w:rsidRPr="00C5290F">
        <w:rPr>
          <w:sz w:val="28"/>
        </w:rPr>
        <w:t>Совета</w:t>
      </w:r>
      <w:r>
        <w:rPr>
          <w:sz w:val="28"/>
        </w:rPr>
        <w:t xml:space="preserve"> поселения;</w:t>
      </w:r>
    </w:p>
    <w:p w:rsidR="009917B8" w:rsidRDefault="009917B8" w:rsidP="00ED308E">
      <w:pPr>
        <w:ind w:firstLine="709"/>
        <w:jc w:val="both"/>
        <w:rPr>
          <w:sz w:val="28"/>
        </w:rPr>
      </w:pPr>
      <w:r>
        <w:rPr>
          <w:sz w:val="28"/>
        </w:rPr>
        <w:t>- 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1D23D3">
        <w:rPr>
          <w:sz w:val="28"/>
          <w:szCs w:val="28"/>
        </w:rPr>
        <w:t xml:space="preserve"> </w:t>
      </w:r>
      <w:r w:rsidRPr="0087331D">
        <w:rPr>
          <w:sz w:val="28"/>
        </w:rPr>
        <w:t xml:space="preserve">«О Реестре муниципальных </w:t>
      </w:r>
      <w:r w:rsidRPr="0087331D">
        <w:rPr>
          <w:sz w:val="28"/>
        </w:rPr>
        <w:lastRenderedPageBreak/>
        <w:t>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от 08.06.2007 № 1243-КЗ</w:t>
      </w:r>
      <w:r w:rsidR="001D23D3">
        <w:rPr>
          <w:sz w:val="28"/>
          <w:szCs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1D23D3">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001D23D3">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000356C4">
        <w:rPr>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1D23D3">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1D23D3">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 </w:t>
      </w:r>
      <w:r w:rsidR="00F14031" w:rsidRPr="001F386D">
        <w:rPr>
          <w:sz w:val="28"/>
          <w:szCs w:val="28"/>
        </w:rPr>
        <w:t>1244</w:t>
      </w:r>
      <w:r w:rsidR="00DF6A2F" w:rsidRPr="001F386D">
        <w:rPr>
          <w:sz w:val="28"/>
          <w:szCs w:val="28"/>
        </w:rPr>
        <w:t>-</w:t>
      </w:r>
      <w:r w:rsidR="00DF6A2F" w:rsidRPr="00FF1A6D">
        <w:rPr>
          <w:sz w:val="28"/>
          <w:szCs w:val="28"/>
        </w:rPr>
        <w:t>КЗ</w:t>
      </w:r>
      <w:r w:rsidR="000356C4">
        <w:rPr>
          <w:sz w:val="28"/>
          <w:szCs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C836F4">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 xml:space="preserve">Граждане, претендующие на замещение должностей муниципальной службы, включенных в соответствующий перечень, муниципальные служащие, </w:t>
      </w:r>
      <w:r w:rsidRPr="002F3F83">
        <w:rPr>
          <w:bCs/>
          <w:sz w:val="28"/>
          <w:szCs w:val="28"/>
        </w:rPr>
        <w:lastRenderedPageBreak/>
        <w:t>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1C2DC3">
        <w:rPr>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rsidR="00390177">
        <w:rPr>
          <w:sz w:val="28"/>
        </w:rPr>
        <w:t xml:space="preserve"> </w:t>
      </w:r>
      <w:r>
        <w:rPr>
          <w:sz w:val="28"/>
        </w:rPr>
        <w:t xml:space="preserve">Федеральным законом </w:t>
      </w:r>
      <w:r w:rsidR="00927170" w:rsidRPr="00FF1A6D">
        <w:rPr>
          <w:sz w:val="28"/>
          <w:szCs w:val="28"/>
        </w:rPr>
        <w:t>от 02.03.2007 № 25-ФЗ</w:t>
      </w:r>
      <w:r w:rsidR="001D23D3">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001D23D3">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t xml:space="preserve">4.Положение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D4134F" w:rsidRDefault="00D4134F" w:rsidP="0081350A">
      <w:pPr>
        <w:ind w:firstLine="900"/>
        <w:jc w:val="both"/>
        <w:rPr>
          <w:sz w:val="28"/>
        </w:rPr>
      </w:pPr>
    </w:p>
    <w:p w:rsidR="009917B8" w:rsidRDefault="009917B8" w:rsidP="0081350A">
      <w:pPr>
        <w:ind w:firstLine="900"/>
        <w:jc w:val="both"/>
        <w:rPr>
          <w:b/>
          <w:sz w:val="28"/>
        </w:rPr>
      </w:pPr>
      <w:r>
        <w:rPr>
          <w:b/>
          <w:sz w:val="28"/>
        </w:rPr>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w:t>
      </w:r>
      <w:r>
        <w:rPr>
          <w:sz w:val="28"/>
        </w:rPr>
        <w:lastRenderedPageBreak/>
        <w:t xml:space="preserve">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1C2DC3">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1D23D3">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sidR="00390177">
        <w:rPr>
          <w:rFonts w:ascii="Times New Roman" w:hAnsi="Times New Roman"/>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sidR="00390177">
        <w:rPr>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A142DA" w:rsidRDefault="00070BC6" w:rsidP="00070BC6">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w:t>
      </w:r>
      <w:r w:rsidR="00390177">
        <w:rPr>
          <w:rFonts w:eastAsia="Calibri"/>
          <w:kern w:val="0"/>
          <w:sz w:val="28"/>
          <w:szCs w:val="28"/>
        </w:rPr>
        <w:t xml:space="preserve"> </w:t>
      </w:r>
      <w:r w:rsidR="00106CEF" w:rsidRPr="00A142DA">
        <w:rPr>
          <w:rFonts w:eastAsia="Calibri"/>
          <w:kern w:val="0"/>
          <w:sz w:val="28"/>
          <w:szCs w:val="28"/>
        </w:rPr>
        <w:t>могут по</w:t>
      </w:r>
      <w:r w:rsidR="0038240D" w:rsidRPr="00A142DA">
        <w:rPr>
          <w:rFonts w:eastAsia="Calibri"/>
          <w:kern w:val="0"/>
          <w:sz w:val="28"/>
          <w:szCs w:val="28"/>
        </w:rPr>
        <w:t>д</w:t>
      </w:r>
      <w:r w:rsidR="00106CEF" w:rsidRPr="00A142DA">
        <w:rPr>
          <w:rFonts w:eastAsia="Calibri"/>
          <w:kern w:val="0"/>
          <w:sz w:val="28"/>
          <w:szCs w:val="28"/>
        </w:rPr>
        <w:t>лежать</w:t>
      </w:r>
      <w:r w:rsidR="00390177">
        <w:rPr>
          <w:rFonts w:eastAsia="Calibri"/>
          <w:kern w:val="0"/>
          <w:sz w:val="28"/>
          <w:szCs w:val="28"/>
        </w:rPr>
        <w:t xml:space="preserve"> </w:t>
      </w:r>
      <w:r w:rsidRPr="00A142DA">
        <w:rPr>
          <w:rFonts w:eastAsia="Calibri"/>
          <w:kern w:val="0"/>
          <w:sz w:val="28"/>
          <w:szCs w:val="28"/>
        </w:rPr>
        <w:t xml:space="preserve">экспертизе, проводимой органами местного самоуправления </w:t>
      </w:r>
      <w:r w:rsidR="00665352" w:rsidRPr="00A142DA">
        <w:rPr>
          <w:sz w:val="28"/>
          <w:szCs w:val="28"/>
        </w:rPr>
        <w:t>поселения</w:t>
      </w:r>
      <w:r w:rsidR="00390177">
        <w:rPr>
          <w:sz w:val="28"/>
          <w:szCs w:val="28"/>
        </w:rPr>
        <w:t xml:space="preserve"> </w:t>
      </w:r>
      <w:r w:rsidRPr="00A142DA">
        <w:rPr>
          <w:rFonts w:eastAsia="Calibri"/>
          <w:kern w:val="0"/>
          <w:sz w:val="28"/>
          <w:szCs w:val="28"/>
        </w:rPr>
        <w:t xml:space="preserve">в порядке, установленном муниципальными нормативными правовыми актами в соответствии с </w:t>
      </w:r>
      <w:r w:rsidR="00665352" w:rsidRPr="00A142DA">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A142DA">
        <w:rPr>
          <w:rFonts w:eastAsia="Calibri"/>
          <w:kern w:val="0"/>
          <w:sz w:val="28"/>
          <w:szCs w:val="28"/>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A142DA">
        <w:rPr>
          <w:sz w:val="28"/>
          <w:szCs w:val="28"/>
        </w:rPr>
        <w:t>Крымским межрайонным прокурором</w:t>
      </w:r>
      <w:r w:rsidR="00814F6A">
        <w:rPr>
          <w:sz w:val="28"/>
          <w:szCs w:val="28"/>
        </w:rPr>
        <w:t>.</w:t>
      </w:r>
    </w:p>
    <w:p w:rsidR="009917B8" w:rsidRDefault="009917B8" w:rsidP="0081350A">
      <w:pPr>
        <w:tabs>
          <w:tab w:val="left" w:pos="142"/>
        </w:tabs>
        <w:ind w:firstLine="851"/>
        <w:jc w:val="both"/>
        <w:rPr>
          <w:rFonts w:eastAsia="Times New Roman"/>
          <w:sz w:val="28"/>
        </w:rPr>
      </w:pPr>
      <w:r>
        <w:rPr>
          <w:rFonts w:eastAsia="Times New Roman"/>
          <w:sz w:val="28"/>
        </w:rPr>
        <w:t xml:space="preserve">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w:t>
      </w:r>
      <w:r>
        <w:rPr>
          <w:rFonts w:eastAsia="Times New Roman"/>
          <w:sz w:val="28"/>
        </w:rPr>
        <w:lastRenderedPageBreak/>
        <w:t>лицами местного самоуправления, на рассмотрение которых вносятся указанные проекты.</w:t>
      </w:r>
    </w:p>
    <w:p w:rsidR="006330E8" w:rsidRPr="0045115E" w:rsidRDefault="0002597E" w:rsidP="00EE6D1F">
      <w:pPr>
        <w:suppressAutoHyphens w:val="0"/>
        <w:autoSpaceDE w:val="0"/>
        <w:autoSpaceDN w:val="0"/>
        <w:adjustRightInd w:val="0"/>
        <w:ind w:firstLine="851"/>
        <w:jc w:val="both"/>
        <w:rPr>
          <w:sz w:val="28"/>
          <w:szCs w:val="28"/>
        </w:rPr>
      </w:pPr>
      <w:r w:rsidRPr="0045115E">
        <w:rPr>
          <w:sz w:val="28"/>
          <w:szCs w:val="28"/>
        </w:rPr>
        <w:t xml:space="preserve">3. </w:t>
      </w:r>
      <w:r w:rsidR="006330E8" w:rsidRPr="0045115E">
        <w:rPr>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sidR="00665352" w:rsidRPr="0045115E">
        <w:rPr>
          <w:sz w:val="28"/>
          <w:szCs w:val="28"/>
        </w:rPr>
        <w:t xml:space="preserve">поселения </w:t>
      </w:r>
      <w:r w:rsidR="006330E8" w:rsidRPr="0045115E">
        <w:rPr>
          <w:sz w:val="28"/>
          <w:szCs w:val="28"/>
        </w:rPr>
        <w:t xml:space="preserve">в порядке, установленном муниципальными нормативными правовыми актами в соответствии с </w:t>
      </w:r>
      <w:r w:rsidR="00665352" w:rsidRPr="0045115E">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6330E8" w:rsidRPr="0045115E">
        <w:rPr>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C45508" w:rsidRDefault="00EE6D1F" w:rsidP="00EE6D1F">
      <w:pPr>
        <w:suppressAutoHyphens w:val="0"/>
        <w:autoSpaceDE w:val="0"/>
        <w:autoSpaceDN w:val="0"/>
        <w:adjustRightInd w:val="0"/>
        <w:ind w:firstLine="851"/>
        <w:jc w:val="both"/>
        <w:rPr>
          <w:rFonts w:eastAsia="Calibri"/>
          <w:kern w:val="0"/>
          <w:sz w:val="28"/>
          <w:szCs w:val="28"/>
        </w:rPr>
      </w:pPr>
      <w:r w:rsidRPr="00C45508">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1277E3">
        <w:rPr>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sidR="001277E3">
        <w:rPr>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w:t>
      </w:r>
      <w:r w:rsidRPr="002624C5">
        <w:rPr>
          <w:rFonts w:eastAsia="Calibri"/>
          <w:kern w:val="0"/>
          <w:sz w:val="28"/>
          <w:szCs w:val="28"/>
        </w:rPr>
        <w:lastRenderedPageBreak/>
        <w:t>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E15B89" w:rsidRPr="0045115E" w:rsidRDefault="00E15B89" w:rsidP="00E15B89">
      <w:pPr>
        <w:suppressAutoHyphens w:val="0"/>
        <w:autoSpaceDE w:val="0"/>
        <w:autoSpaceDN w:val="0"/>
        <w:adjustRightInd w:val="0"/>
        <w:ind w:firstLine="851"/>
        <w:jc w:val="both"/>
        <w:rPr>
          <w:strike/>
          <w:kern w:val="2"/>
          <w:sz w:val="28"/>
          <w:szCs w:val="28"/>
        </w:rPr>
      </w:pPr>
      <w:r w:rsidRPr="0045115E">
        <w:rPr>
          <w:rFonts w:eastAsia="Times New Roman"/>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 xml:space="preserve">территориальном органе уполномоченного федерального органа исполнительной власти в сфере регистрации уставов муниципальных </w:t>
      </w:r>
      <w:r w:rsidR="00A0390A" w:rsidRPr="002F3F83">
        <w:rPr>
          <w:sz w:val="28"/>
        </w:rPr>
        <w:lastRenderedPageBreak/>
        <w:t>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sidR="001277E3">
        <w:rPr>
          <w:rFonts w:ascii="Times New Roman" w:eastAsia="Times New Roman" w:hAnsi="Times New Roman"/>
          <w:i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 xml:space="preserve">Правовые акты Совета принимаются на его сессиях в соответствии </w:t>
      </w:r>
      <w:r>
        <w:rPr>
          <w:rFonts w:ascii="Times New Roman" w:hAnsi="Times New Roman"/>
          <w:sz w:val="28"/>
        </w:rPr>
        <w:lastRenderedPageBreak/>
        <w:t>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001277E3">
        <w:rPr>
          <w:rFonts w:ascii="Times New Roman" w:hAnsi="Times New Roman"/>
          <w:sz w:val="28"/>
        </w:rPr>
        <w:t xml:space="preserve">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1277E3">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1277E3">
        <w:rPr>
          <w:color w:val="000000"/>
          <w:sz w:val="28"/>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D27CF1" w:rsidRDefault="00D27CF1" w:rsidP="00DB1DA8">
      <w:pPr>
        <w:pStyle w:val="a6"/>
        <w:tabs>
          <w:tab w:val="left" w:pos="-668"/>
        </w:tabs>
        <w:spacing w:after="0"/>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 xml:space="preserve">Статья </w:t>
      </w:r>
      <w:r w:rsidR="001F386D">
        <w:rPr>
          <w:rFonts w:eastAsia="Times New Roman"/>
          <w:b/>
          <w:sz w:val="28"/>
        </w:rPr>
        <w:t>57</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2A080D">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009405B5">
        <w:rPr>
          <w:rStyle w:val="80"/>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w:t>
      </w:r>
      <w:bookmarkStart w:id="0" w:name="_GoBack"/>
      <w:bookmarkEnd w:id="0"/>
      <w:r>
        <w:rPr>
          <w:rFonts w:ascii="Times New Roman" w:hAnsi="Times New Roman"/>
          <w:sz w:val="28"/>
        </w:rPr>
        <w:t xml:space="preserve">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009405B5">
        <w:rPr>
          <w:rFonts w:ascii="Times New Roman" w:hAnsi="Times New Roman"/>
          <w:sz w:val="28"/>
        </w:rPr>
        <w:t xml:space="preserve"> </w:t>
      </w:r>
      <w:r>
        <w:rPr>
          <w:rFonts w:ascii="Times New Roman" w:hAnsi="Times New Roman"/>
          <w:sz w:val="28"/>
        </w:rPr>
        <w:t>Федерации.</w:t>
      </w:r>
    </w:p>
    <w:p w:rsidR="00557ED7" w:rsidRPr="0002597E" w:rsidRDefault="00C523D6" w:rsidP="00C523D6">
      <w:pPr>
        <w:pStyle w:val="ConsNormal"/>
        <w:tabs>
          <w:tab w:val="left" w:pos="75"/>
        </w:tabs>
        <w:ind w:firstLine="851"/>
        <w:jc w:val="both"/>
        <w:rPr>
          <w:rFonts w:ascii="Times New Roman" w:hAnsi="Times New Roman"/>
          <w:sz w:val="28"/>
        </w:rPr>
      </w:pPr>
      <w:r w:rsidRPr="0002597E">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9405B5">
        <w:rPr>
          <w:rFonts w:ascii="Times New Roman" w:hAnsi="Times New Roman"/>
          <w:sz w:val="28"/>
          <w:szCs w:val="28"/>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615838" w:rsidRPr="00022DAB" w:rsidRDefault="00615838" w:rsidP="00615838">
      <w:pPr>
        <w:autoSpaceDE w:val="0"/>
        <w:autoSpaceDN w:val="0"/>
        <w:adjustRightInd w:val="0"/>
        <w:ind w:firstLine="709"/>
        <w:jc w:val="both"/>
        <w:rPr>
          <w:rFonts w:eastAsia="Calibri"/>
          <w:sz w:val="28"/>
          <w:szCs w:val="28"/>
        </w:rPr>
      </w:pPr>
      <w:bookmarkStart w:id="1" w:name="sub_737"/>
      <w:r w:rsidRPr="00022DAB">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022DAB">
        <w:rPr>
          <w:rFonts w:eastAsia="Calibri"/>
          <w:sz w:val="28"/>
          <w:szCs w:val="28"/>
        </w:rPr>
        <w:t xml:space="preserve">и (или) </w:t>
      </w:r>
      <w:r w:rsidRPr="00022DAB">
        <w:rPr>
          <w:sz w:val="28"/>
          <w:szCs w:val="28"/>
        </w:rPr>
        <w:t xml:space="preserve">первое размещение (опубликование) его полного текста на сайте в </w:t>
      </w:r>
      <w:r w:rsidRPr="00022DAB">
        <w:rPr>
          <w:sz w:val="28"/>
          <w:szCs w:val="28"/>
        </w:rPr>
        <w:lastRenderedPageBreak/>
        <w:t>информационно-телекоммуникационной сети «Интернет», зарегистрированном в качестве средства массовой информации</w:t>
      </w:r>
      <w:r w:rsidRPr="00022DAB">
        <w:rPr>
          <w:rFonts w:eastAsia="Calibri"/>
          <w:sz w:val="28"/>
          <w:szCs w:val="28"/>
        </w:rPr>
        <w:t xml:space="preserve">. </w:t>
      </w:r>
    </w:p>
    <w:p w:rsidR="00615838" w:rsidRPr="00022DAB" w:rsidRDefault="00615838" w:rsidP="00615838">
      <w:pPr>
        <w:autoSpaceDE w:val="0"/>
        <w:autoSpaceDN w:val="0"/>
        <w:adjustRightInd w:val="0"/>
        <w:ind w:firstLine="709"/>
        <w:jc w:val="both"/>
        <w:rPr>
          <w:sz w:val="28"/>
          <w:szCs w:val="28"/>
        </w:rPr>
      </w:pPr>
      <w:r w:rsidRPr="00022DAB">
        <w:rPr>
          <w:rFonts w:eastAsia="Calibri"/>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022DAB">
        <w:rPr>
          <w:sz w:val="28"/>
          <w:szCs w:val="28"/>
        </w:rPr>
        <w:t>Официальное опубликование производится за счет местного бюджета.</w:t>
      </w:r>
    </w:p>
    <w:p w:rsidR="00615838" w:rsidRPr="00022DAB" w:rsidRDefault="00615838" w:rsidP="00615838">
      <w:pPr>
        <w:ind w:firstLine="709"/>
        <w:jc w:val="both"/>
        <w:rPr>
          <w:rFonts w:eastAsia="Calibri"/>
          <w:sz w:val="28"/>
          <w:szCs w:val="28"/>
        </w:rPr>
      </w:pPr>
      <w:r w:rsidRPr="00022DAB">
        <w:rPr>
          <w:sz w:val="28"/>
          <w:szCs w:val="28"/>
        </w:rPr>
        <w:t xml:space="preserve">7. </w:t>
      </w:r>
      <w:r w:rsidRPr="00022DAB">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022DAB">
        <w:rPr>
          <w:sz w:val="28"/>
          <w:szCs w:val="28"/>
        </w:rPr>
        <w:t>сайте в информационно-телекоммуникационной сети «Интернет», зарегистрированном в качестве средства массовой информации</w:t>
      </w:r>
      <w:r w:rsidRPr="00022DAB">
        <w:rPr>
          <w:rFonts w:eastAsia="Calibri"/>
          <w:sz w:val="28"/>
          <w:szCs w:val="28"/>
        </w:rPr>
        <w:t>.</w:t>
      </w:r>
    </w:p>
    <w:p w:rsidR="00615838" w:rsidRPr="00022DAB" w:rsidRDefault="00615838" w:rsidP="00615838">
      <w:pPr>
        <w:suppressAutoHyphens w:val="0"/>
        <w:autoSpaceDE w:val="0"/>
        <w:autoSpaceDN w:val="0"/>
        <w:adjustRightInd w:val="0"/>
        <w:ind w:firstLine="851"/>
        <w:jc w:val="both"/>
        <w:rPr>
          <w:rFonts w:eastAsia="Calibri"/>
          <w:sz w:val="28"/>
          <w:szCs w:val="28"/>
        </w:rPr>
      </w:pPr>
      <w:r w:rsidRPr="00022DAB">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615838">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xml:space="preserve">. Оригинал муниципального правового акта хранится в администрации поселения, копия передается в библиотеку поселения, которые </w:t>
      </w:r>
      <w:r w:rsidR="009917B8" w:rsidRPr="001F386D">
        <w:rPr>
          <w:rFonts w:ascii="Times New Roman" w:hAnsi="Times New Roman"/>
          <w:sz w:val="28"/>
        </w:rPr>
        <w:lastRenderedPageBreak/>
        <w:t>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022DAB" w:rsidRDefault="00022DAB"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81350A">
      <w:pPr>
        <w:tabs>
          <w:tab w:val="left" w:pos="142"/>
        </w:tabs>
        <w:ind w:firstLine="851"/>
        <w:jc w:val="both"/>
        <w:rPr>
          <w:rFonts w:eastAsia="Times New Roman"/>
          <w:b/>
          <w:sz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2" w:name="Par0"/>
      <w:bookmarkEnd w:id="2"/>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5) имущество, предназначенное для решения вопросов местного </w:t>
      </w:r>
      <w:r w:rsidRPr="00117862">
        <w:rPr>
          <w:rFonts w:eastAsia="Times New Roman"/>
          <w:bCs/>
          <w:kern w:val="0"/>
          <w:sz w:val="28"/>
          <w:szCs w:val="28"/>
          <w:lang w:eastAsia="ru-RU"/>
        </w:rPr>
        <w:lastRenderedPageBreak/>
        <w:t>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lastRenderedPageBreak/>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 xml:space="preserve">2. Составление и рассмотрение проекта местного бюджета, утверждение </w:t>
      </w:r>
      <w:r w:rsidRPr="00117862">
        <w:rPr>
          <w:rFonts w:eastAsia="Times New Roman"/>
          <w:kern w:val="0"/>
          <w:sz w:val="28"/>
          <w:szCs w:val="28"/>
          <w:lang w:eastAsia="ru-RU"/>
        </w:rPr>
        <w:lastRenderedPageBreak/>
        <w:t>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EF53A2">
        <w:rPr>
          <w:rFonts w:eastAsia="Calibri"/>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lastRenderedPageBreak/>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F27CF1">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DA70AE">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sidR="00F27CF1">
        <w:rPr>
          <w:rFonts w:ascii="Times New Roman" w:hAnsi="Times New Roman"/>
          <w:sz w:val="28"/>
        </w:rPr>
        <w:t xml:space="preserve"> </w:t>
      </w:r>
      <w:r>
        <w:rPr>
          <w:rFonts w:ascii="Times New Roman" w:hAnsi="Times New Roman"/>
          <w:sz w:val="28"/>
        </w:rPr>
        <w:t>местного бюджета основывается</w:t>
      </w:r>
      <w:r w:rsidR="00AD247C">
        <w:rPr>
          <w:rFonts w:ascii="Times New Roman" w:hAnsi="Times New Roman"/>
          <w:sz w:val="28"/>
        </w:rPr>
        <w:t xml:space="preserve"> </w:t>
      </w:r>
      <w:r>
        <w:rPr>
          <w:rFonts w:ascii="Times New Roman" w:hAnsi="Times New Roman"/>
          <w:sz w:val="28"/>
        </w:rPr>
        <w:t>на:</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основных направлениях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основных направлениях таможенно-тарифной политики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прогнозе социально-экономического развития;</w:t>
      </w:r>
    </w:p>
    <w:p w:rsidR="001955B2" w:rsidRPr="0045115E" w:rsidRDefault="00565289" w:rsidP="001955B2">
      <w:pPr>
        <w:suppressAutoHyphens w:val="0"/>
        <w:autoSpaceDE w:val="0"/>
        <w:autoSpaceDN w:val="0"/>
        <w:adjustRightInd w:val="0"/>
        <w:ind w:firstLine="851"/>
        <w:jc w:val="both"/>
        <w:rPr>
          <w:rFonts w:eastAsia="Calibri"/>
          <w:kern w:val="0"/>
          <w:sz w:val="28"/>
          <w:szCs w:val="28"/>
        </w:rPr>
      </w:pPr>
      <w:r w:rsidRPr="00117862">
        <w:rPr>
          <w:rFonts w:eastAsiaTheme="minorHAnsi"/>
          <w:kern w:val="0"/>
          <w:sz w:val="28"/>
          <w:szCs w:val="28"/>
        </w:rPr>
        <w:t>- бюджетном прогнозе (проекте бюджетного прогноза, проекте изменений бюджетного прогноза) на долгосрочный период</w:t>
      </w:r>
      <w:r w:rsidR="00B61D00" w:rsidRPr="0045115E">
        <w:rPr>
          <w:rFonts w:eastAsia="Calibri"/>
          <w:kern w:val="0"/>
          <w:sz w:val="28"/>
          <w:szCs w:val="28"/>
          <w:lang w:eastAsia="ru-RU"/>
        </w:rPr>
        <w:t xml:space="preserve">, если Совет принял решение о его формировании в соответствии с требованиями </w:t>
      </w:r>
      <w:r w:rsidR="001955B2" w:rsidRPr="0045115E">
        <w:rPr>
          <w:rFonts w:eastAsia="Calibri"/>
          <w:kern w:val="0"/>
          <w:sz w:val="28"/>
          <w:szCs w:val="28"/>
          <w:lang w:eastAsia="ru-RU"/>
        </w:rPr>
        <w:t>Бюджетного кодекса Российской Федерации</w:t>
      </w:r>
      <w:r w:rsidR="001955B2" w:rsidRPr="0045115E">
        <w:rPr>
          <w:rFonts w:eastAsia="Calibri"/>
          <w:kern w:val="0"/>
          <w:sz w:val="28"/>
          <w:szCs w:val="28"/>
        </w:rPr>
        <w:t>;</w:t>
      </w:r>
    </w:p>
    <w:p w:rsidR="00565289" w:rsidRPr="00117862" w:rsidRDefault="00D512E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xml:space="preserve">- </w:t>
      </w:r>
      <w:r w:rsidR="00565289" w:rsidRPr="00117862">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1. Муниципальные внутренние заимствования осуществляются в целях </w:t>
      </w:r>
      <w:r w:rsidRPr="008A6D0D">
        <w:rPr>
          <w:rFonts w:eastAsia="Times New Roman"/>
          <w:kern w:val="0"/>
          <w:sz w:val="28"/>
          <w:szCs w:val="28"/>
          <w:lang w:eastAsia="ru-RU"/>
        </w:rPr>
        <w:lastRenderedPageBreak/>
        <w:t>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5C1DAC"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w:t>
      </w:r>
      <w:r w:rsidR="0019476C">
        <w:t xml:space="preserve"> </w:t>
      </w:r>
      <w:r w:rsidRPr="008A6D0D">
        <w:t xml:space="preserve">решений администрации поселения, а также договора о предоставлении муниципальной </w:t>
      </w:r>
      <w:r w:rsidRPr="005C1DAC">
        <w:t>гарантии</w:t>
      </w:r>
      <w:r w:rsidR="00B61D00" w:rsidRPr="005C1DAC">
        <w:rPr>
          <w:rFonts w:eastAsia="Calibri"/>
          <w:kern w:val="0"/>
          <w:szCs w:val="28"/>
          <w:lang w:eastAsia="ru-RU"/>
        </w:rPr>
        <w:t xml:space="preserve"> при условии соблюдения требований, предусмотренных Бюджетным кодексом Российской Федерации</w:t>
      </w:r>
      <w:r w:rsidRPr="005C1DAC">
        <w:t>.</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DA70AE">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29" w:history="1">
        <w:r w:rsidR="00AA4585" w:rsidRPr="001F386D">
          <w:rPr>
            <w:rFonts w:eastAsiaTheme="minorHAnsi"/>
            <w:kern w:val="0"/>
            <w:szCs w:val="28"/>
          </w:rPr>
          <w:t>пунктом 5</w:t>
        </w:r>
      </w:hyperlink>
      <w:r w:rsidR="00AA4585" w:rsidRPr="001F386D">
        <w:rPr>
          <w:rFonts w:eastAsiaTheme="minorHAnsi"/>
          <w:kern w:val="0"/>
          <w:szCs w:val="28"/>
        </w:rPr>
        <w:t xml:space="preserve"> статьи </w:t>
      </w:r>
      <w:r w:rsidR="008D1D8A" w:rsidRPr="00022DAB">
        <w:rPr>
          <w:rFonts w:eastAsiaTheme="minorHAnsi"/>
          <w:kern w:val="0"/>
          <w:szCs w:val="28"/>
        </w:rPr>
        <w:t>115.2</w:t>
      </w:r>
      <w:r w:rsidR="00AA4585" w:rsidRPr="001F386D">
        <w:rPr>
          <w:rFonts w:eastAsiaTheme="minorHAnsi"/>
          <w:kern w:val="0"/>
          <w:szCs w:val="28"/>
        </w:rPr>
        <w:t>Бюджетного кодекса Российской Федерации.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Default="009917B8" w:rsidP="0081350A">
      <w:pPr>
        <w:ind w:firstLine="851"/>
        <w:jc w:val="both"/>
        <w:rPr>
          <w:rFonts w:eastAsia="Times New Roman"/>
          <w:sz w:val="28"/>
        </w:rPr>
      </w:pPr>
    </w:p>
    <w:p w:rsidR="00DB1DA8" w:rsidRPr="00DE1717" w:rsidRDefault="00DB1DA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lastRenderedPageBreak/>
        <w:t>1. Исполнение местного бюджета</w:t>
      </w:r>
      <w:r w:rsidR="00DA70AE">
        <w:rPr>
          <w:rFonts w:eastAsia="Times New Roman"/>
          <w:sz w:val="28"/>
        </w:rPr>
        <w:t xml:space="preserve"> </w:t>
      </w:r>
      <w:r w:rsidRPr="00A50D29">
        <w:rPr>
          <w:rFonts w:eastAsia="Times New Roman"/>
          <w:sz w:val="28"/>
        </w:rPr>
        <w:t>производится в соответствии с Бюджетным кодексом Российской Федерации и</w:t>
      </w:r>
      <w:r w:rsidR="00406CA1">
        <w:rPr>
          <w:rFonts w:eastAsia="Times New Roman"/>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DA70AE">
        <w:rPr>
          <w:rFonts w:eastAsia="Times New Roman"/>
          <w:sz w:val="28"/>
          <w:szCs w:val="28"/>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w:t>
      </w:r>
      <w:r w:rsidR="005C1DAC">
        <w:rPr>
          <w:bCs/>
          <w:sz w:val="28"/>
          <w:szCs w:val="28"/>
        </w:rPr>
        <w:t xml:space="preserve">образования Крымский </w:t>
      </w:r>
      <w:r w:rsidR="009A1534" w:rsidRPr="00C71751">
        <w:rPr>
          <w:bCs/>
          <w:sz w:val="28"/>
          <w:szCs w:val="28"/>
        </w:rPr>
        <w:t>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66612A">
        <w:rPr>
          <w:bCs/>
          <w:sz w:val="28"/>
          <w:szCs w:val="28"/>
        </w:rPr>
        <w:t xml:space="preserve"> </w:t>
      </w:r>
      <w:r w:rsidR="00180E3D" w:rsidRPr="00C71751">
        <w:rPr>
          <w:bCs/>
          <w:sz w:val="28"/>
          <w:szCs w:val="28"/>
        </w:rPr>
        <w:t xml:space="preserve">с Советом муниципального образования </w:t>
      </w:r>
      <w:r w:rsidR="005C1DAC">
        <w:rPr>
          <w:bCs/>
          <w:sz w:val="28"/>
          <w:szCs w:val="28"/>
        </w:rPr>
        <w:t>Крымский</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30"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lastRenderedPageBreak/>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406CA1">
        <w:rPr>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w:t>
      </w:r>
      <w:r w:rsidR="0066612A">
        <w:rPr>
          <w:rFonts w:eastAsiaTheme="minorHAnsi"/>
          <w:bCs/>
          <w:kern w:val="0"/>
          <w:sz w:val="28"/>
          <w:szCs w:val="28"/>
        </w:rPr>
        <w:t xml:space="preserve"> </w:t>
      </w:r>
      <w:r w:rsidRPr="008A6D0D">
        <w:rPr>
          <w:rFonts w:eastAsiaTheme="minorHAnsi"/>
          <w:bCs/>
          <w:kern w:val="0"/>
          <w:sz w:val="28"/>
          <w:szCs w:val="28"/>
        </w:rPr>
        <w:t>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 xml:space="preserve">соблюдение </w:t>
      </w:r>
      <w:r w:rsidR="00B61D00" w:rsidRPr="005C1DAC">
        <w:rPr>
          <w:sz w:val="28"/>
          <w:szCs w:val="28"/>
        </w:rPr>
        <w:t xml:space="preserve">установленных в соответствии с бюджетным законодательством Российской Федерации, иными нормативными правовыми </w:t>
      </w:r>
      <w:r w:rsidR="00B61D00" w:rsidRPr="005C1DAC">
        <w:rPr>
          <w:sz w:val="28"/>
          <w:szCs w:val="28"/>
        </w:rPr>
        <w:lastRenderedPageBreak/>
        <w:t>актами, регулирующими бюджетные правоотношения,</w:t>
      </w:r>
      <w:r w:rsidR="00F22950">
        <w:rPr>
          <w:sz w:val="28"/>
          <w:szCs w:val="28"/>
        </w:rPr>
        <w:t xml:space="preserve"> </w:t>
      </w:r>
      <w:r w:rsidRPr="008A6D0D">
        <w:rPr>
          <w:sz w:val="28"/>
          <w:szCs w:val="28"/>
        </w:rPr>
        <w:t>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 xml:space="preserve">8. Главный администратор (администратор) доходов местного бюджета осуществляет внутренний финансовый контроль, направленный на соблюдение </w:t>
      </w:r>
      <w:r w:rsidR="00AE254F" w:rsidRPr="005C1DAC">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F22950">
        <w:rPr>
          <w:sz w:val="28"/>
          <w:szCs w:val="28"/>
        </w:rPr>
        <w:t xml:space="preserve"> </w:t>
      </w:r>
      <w:r w:rsidRPr="008A6D0D">
        <w:rPr>
          <w:sz w:val="28"/>
          <w:szCs w:val="28"/>
        </w:rPr>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w:t>
      </w:r>
      <w:r w:rsidR="00F22950">
        <w:rPr>
          <w:rFonts w:ascii="Times New Roman" w:hAnsi="Times New Roman"/>
          <w:sz w:val="28"/>
          <w:szCs w:val="28"/>
        </w:rPr>
        <w:t xml:space="preserve"> </w:t>
      </w:r>
      <w:r w:rsidR="00AE254F" w:rsidRPr="005C1DAC">
        <w:rPr>
          <w:rFonts w:ascii="Times New Roman" w:hAnsi="Times New Roman"/>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F22950">
        <w:rPr>
          <w:rFonts w:ascii="Times New Roman" w:hAnsi="Times New Roman"/>
          <w:sz w:val="28"/>
          <w:szCs w:val="28"/>
        </w:rPr>
        <w:t xml:space="preserve"> </w:t>
      </w:r>
      <w:r w:rsidRPr="005C1DAC">
        <w:rPr>
          <w:rFonts w:ascii="Times New Roman" w:hAnsi="Times New Roman"/>
          <w:sz w:val="28"/>
          <w:szCs w:val="28"/>
        </w:rPr>
        <w:t>вн</w:t>
      </w:r>
      <w:r w:rsidRPr="008A6D0D">
        <w:rPr>
          <w:rFonts w:ascii="Times New Roman" w:hAnsi="Times New Roman"/>
          <w:sz w:val="28"/>
          <w:szCs w:val="28"/>
        </w:rPr>
        <w:t>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984171" w:rsidRPr="008A6D0D" w:rsidRDefault="00984171" w:rsidP="0081350A">
      <w:pPr>
        <w:pStyle w:val="ConsNormal"/>
        <w:ind w:firstLine="851"/>
        <w:jc w:val="both"/>
        <w:rPr>
          <w:rFonts w:ascii="Times New Roman" w:hAnsi="Times New Roman"/>
          <w:bCs/>
          <w:sz w:val="28"/>
        </w:rPr>
      </w:pP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5C1DAC"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 xml:space="preserve">в Совет </w:t>
      </w:r>
      <w:r w:rsidR="00BE6CEB" w:rsidRPr="005C1DAC">
        <w:rPr>
          <w:rFonts w:eastAsiaTheme="minorHAnsi"/>
          <w:kern w:val="0"/>
          <w:sz w:val="28"/>
          <w:szCs w:val="28"/>
        </w:rPr>
        <w:t>поселения</w:t>
      </w:r>
      <w:r w:rsidR="00F22950">
        <w:rPr>
          <w:rFonts w:eastAsiaTheme="minorHAnsi"/>
          <w:kern w:val="0"/>
          <w:sz w:val="28"/>
          <w:szCs w:val="28"/>
        </w:rPr>
        <w:t xml:space="preserve"> </w:t>
      </w:r>
      <w:r w:rsidR="005A49EF" w:rsidRPr="005C1DAC">
        <w:rPr>
          <w:rFonts w:eastAsia="Calibri"/>
          <w:kern w:val="0"/>
          <w:sz w:val="28"/>
          <w:szCs w:val="28"/>
        </w:rPr>
        <w:t xml:space="preserve">и Контрольно-счетную палату муниципального образования </w:t>
      </w:r>
      <w:r w:rsidR="005C1DAC" w:rsidRPr="005C1DAC">
        <w:rPr>
          <w:rFonts w:eastAsia="Calibri"/>
          <w:kern w:val="0"/>
          <w:sz w:val="28"/>
          <w:szCs w:val="28"/>
        </w:rPr>
        <w:t xml:space="preserve">Крымский </w:t>
      </w:r>
      <w:r w:rsidR="005A49EF" w:rsidRPr="005C1DAC">
        <w:rPr>
          <w:rFonts w:eastAsia="Calibri"/>
          <w:kern w:val="0"/>
          <w:sz w:val="28"/>
          <w:szCs w:val="28"/>
        </w:rPr>
        <w:t>район</w:t>
      </w:r>
      <w:r w:rsidR="000C3EE5" w:rsidRPr="005C1DAC">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F22950">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w:t>
      </w:r>
      <w:r w:rsidR="000C3EE5" w:rsidRPr="001F386D">
        <w:rPr>
          <w:rFonts w:eastAsiaTheme="minorHAnsi"/>
          <w:kern w:val="0"/>
          <w:sz w:val="28"/>
          <w:szCs w:val="28"/>
        </w:rPr>
        <w:lastRenderedPageBreak/>
        <w:t xml:space="preserve">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00F22950">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5C1DAC">
        <w:rPr>
          <w:rFonts w:eastAsiaTheme="minorHAnsi"/>
          <w:kern w:val="0"/>
          <w:sz w:val="28"/>
          <w:szCs w:val="28"/>
        </w:rPr>
        <w:t>Крымский</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5C1DAC">
        <w:rPr>
          <w:rFonts w:eastAsia="Calibri"/>
          <w:kern w:val="0"/>
          <w:sz w:val="28"/>
          <w:szCs w:val="28"/>
        </w:rPr>
        <w:t>Крымский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31"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32" w:history="1">
        <w:r w:rsidRPr="00C53985">
          <w:rPr>
            <w:rFonts w:eastAsiaTheme="minorHAnsi"/>
            <w:kern w:val="0"/>
            <w:sz w:val="28"/>
            <w:szCs w:val="28"/>
          </w:rPr>
          <w:t>111</w:t>
        </w:r>
      </w:hyperlink>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66612A">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r>
        <w:rPr>
          <w:sz w:val="28"/>
          <w:szCs w:val="28"/>
        </w:rPr>
        <w:lastRenderedPageBreak/>
        <w:t>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33"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lastRenderedPageBreak/>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C53985"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27B7B" w:rsidRDefault="00127B7B"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lastRenderedPageBreak/>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Pr="005C1DAC" w:rsidRDefault="00FA6428" w:rsidP="0081350A">
      <w:pPr>
        <w:tabs>
          <w:tab w:val="left" w:pos="142"/>
        </w:tabs>
        <w:ind w:firstLine="851"/>
        <w:rPr>
          <w:rFonts w:eastAsia="Times New Roman"/>
          <w:b/>
          <w:sz w:val="28"/>
        </w:rPr>
      </w:pPr>
      <w:r w:rsidRPr="005C1DAC">
        <w:rPr>
          <w:rFonts w:eastAsia="Times New Roman"/>
          <w:b/>
          <w:sz w:val="28"/>
        </w:rPr>
        <w:t xml:space="preserve">Статья 80. </w:t>
      </w:r>
      <w:r w:rsidRPr="005C1DAC">
        <w:rPr>
          <w:b/>
          <w:sz w:val="28"/>
          <w:szCs w:val="28"/>
        </w:rPr>
        <w:t>Вступление в силу устава поселения</w:t>
      </w:r>
    </w:p>
    <w:p w:rsidR="00574A64" w:rsidRPr="005C1DAC" w:rsidRDefault="00127B7B" w:rsidP="00574A64">
      <w:pPr>
        <w:suppressAutoHyphens w:val="0"/>
        <w:ind w:firstLine="851"/>
        <w:jc w:val="both"/>
        <w:rPr>
          <w:strike/>
          <w:sz w:val="28"/>
          <w:szCs w:val="28"/>
        </w:rPr>
      </w:pPr>
      <w:r>
        <w:rPr>
          <w:sz w:val="28"/>
          <w:szCs w:val="28"/>
        </w:rPr>
        <w:t xml:space="preserve">Устав поселения </w:t>
      </w:r>
      <w:r w:rsidR="002B4A3E" w:rsidRPr="005C1DAC">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1E367F" w:rsidRDefault="001E367F"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34"/>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93E" w:rsidRDefault="0080593E" w:rsidP="002F13D4">
      <w:r>
        <w:separator/>
      </w:r>
    </w:p>
  </w:endnote>
  <w:endnote w:type="continuationSeparator" w:id="1">
    <w:p w:rsidR="0080593E" w:rsidRDefault="0080593E"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93E" w:rsidRDefault="0080593E" w:rsidP="002F13D4">
      <w:r>
        <w:separator/>
      </w:r>
    </w:p>
  </w:footnote>
  <w:footnote w:type="continuationSeparator" w:id="1">
    <w:p w:rsidR="0080593E" w:rsidRDefault="0080593E"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docPartObj>
        <w:docPartGallery w:val="Page Numbers (Top of Page)"/>
        <w:docPartUnique/>
      </w:docPartObj>
    </w:sdtPr>
    <w:sdtContent>
      <w:p w:rsidR="00B952FB" w:rsidRDefault="00BF6D66">
        <w:pPr>
          <w:pStyle w:val="af3"/>
          <w:jc w:val="center"/>
        </w:pPr>
        <w:r>
          <w:fldChar w:fldCharType="begin"/>
        </w:r>
        <w:r w:rsidR="00B952FB">
          <w:instrText>PAGE   \* MERGEFORMAT</w:instrText>
        </w:r>
        <w:r>
          <w:fldChar w:fldCharType="separate"/>
        </w:r>
        <w:r w:rsidR="00531352">
          <w:rPr>
            <w:noProof/>
          </w:rPr>
          <w:t>37</w:t>
        </w:r>
        <w:r>
          <w:rPr>
            <w:noProof/>
          </w:rPr>
          <w:fldChar w:fldCharType="end"/>
        </w:r>
      </w:p>
    </w:sdtContent>
  </w:sdt>
  <w:p w:rsidR="00B952FB" w:rsidRDefault="00B952FB">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070"/>
        </w:tabs>
        <w:ind w:left="1070"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89A2BB3"/>
    <w:multiLevelType w:val="hybridMultilevel"/>
    <w:tmpl w:val="A7AAA1FA"/>
    <w:lvl w:ilvl="0" w:tplc="51F21DFC">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2CEF7F89"/>
    <w:multiLevelType w:val="hybridMultilevel"/>
    <w:tmpl w:val="51CC71C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BF4191"/>
    <w:rsid w:val="0000192E"/>
    <w:rsid w:val="0000434F"/>
    <w:rsid w:val="00004947"/>
    <w:rsid w:val="000111DE"/>
    <w:rsid w:val="000112EB"/>
    <w:rsid w:val="00011AA4"/>
    <w:rsid w:val="00012666"/>
    <w:rsid w:val="0001590E"/>
    <w:rsid w:val="0001738A"/>
    <w:rsid w:val="00020872"/>
    <w:rsid w:val="00022709"/>
    <w:rsid w:val="00022DAB"/>
    <w:rsid w:val="00025581"/>
    <w:rsid w:val="0002597E"/>
    <w:rsid w:val="00026181"/>
    <w:rsid w:val="000275B7"/>
    <w:rsid w:val="00027A78"/>
    <w:rsid w:val="00030334"/>
    <w:rsid w:val="0003127A"/>
    <w:rsid w:val="000327C8"/>
    <w:rsid w:val="00032D39"/>
    <w:rsid w:val="00033CBE"/>
    <w:rsid w:val="000347F9"/>
    <w:rsid w:val="000356C4"/>
    <w:rsid w:val="000358F0"/>
    <w:rsid w:val="00036740"/>
    <w:rsid w:val="0003690A"/>
    <w:rsid w:val="00036D33"/>
    <w:rsid w:val="00037C59"/>
    <w:rsid w:val="00040167"/>
    <w:rsid w:val="00041441"/>
    <w:rsid w:val="00041DDB"/>
    <w:rsid w:val="00044091"/>
    <w:rsid w:val="00053692"/>
    <w:rsid w:val="00053A06"/>
    <w:rsid w:val="00056CB0"/>
    <w:rsid w:val="00062173"/>
    <w:rsid w:val="00063D29"/>
    <w:rsid w:val="00070A14"/>
    <w:rsid w:val="00070BC6"/>
    <w:rsid w:val="00071660"/>
    <w:rsid w:val="000730F8"/>
    <w:rsid w:val="00075B01"/>
    <w:rsid w:val="00084529"/>
    <w:rsid w:val="000848B8"/>
    <w:rsid w:val="00086CCD"/>
    <w:rsid w:val="00087419"/>
    <w:rsid w:val="00090829"/>
    <w:rsid w:val="00091353"/>
    <w:rsid w:val="0009301C"/>
    <w:rsid w:val="00094BC3"/>
    <w:rsid w:val="0009600D"/>
    <w:rsid w:val="00097C0E"/>
    <w:rsid w:val="000A3508"/>
    <w:rsid w:val="000A3E43"/>
    <w:rsid w:val="000A4CF3"/>
    <w:rsid w:val="000B0941"/>
    <w:rsid w:val="000B1509"/>
    <w:rsid w:val="000B16A0"/>
    <w:rsid w:val="000B1F06"/>
    <w:rsid w:val="000B365A"/>
    <w:rsid w:val="000B422B"/>
    <w:rsid w:val="000B6D47"/>
    <w:rsid w:val="000B6F47"/>
    <w:rsid w:val="000C2261"/>
    <w:rsid w:val="000C3EE5"/>
    <w:rsid w:val="000D0630"/>
    <w:rsid w:val="000D0CBE"/>
    <w:rsid w:val="000D2B69"/>
    <w:rsid w:val="000D303D"/>
    <w:rsid w:val="000D46E3"/>
    <w:rsid w:val="000E7549"/>
    <w:rsid w:val="000F0153"/>
    <w:rsid w:val="000F1D12"/>
    <w:rsid w:val="000F1F52"/>
    <w:rsid w:val="000F66AD"/>
    <w:rsid w:val="00106CEF"/>
    <w:rsid w:val="00106EEA"/>
    <w:rsid w:val="001071D4"/>
    <w:rsid w:val="0010737B"/>
    <w:rsid w:val="001140A9"/>
    <w:rsid w:val="00117862"/>
    <w:rsid w:val="0012228E"/>
    <w:rsid w:val="00123761"/>
    <w:rsid w:val="001237D3"/>
    <w:rsid w:val="001252F4"/>
    <w:rsid w:val="00127528"/>
    <w:rsid w:val="001277E3"/>
    <w:rsid w:val="00127B7B"/>
    <w:rsid w:val="00127C60"/>
    <w:rsid w:val="00130074"/>
    <w:rsid w:val="00130835"/>
    <w:rsid w:val="00130CBC"/>
    <w:rsid w:val="001340D3"/>
    <w:rsid w:val="00134A10"/>
    <w:rsid w:val="00137458"/>
    <w:rsid w:val="00141287"/>
    <w:rsid w:val="0014207E"/>
    <w:rsid w:val="00144650"/>
    <w:rsid w:val="00145D9A"/>
    <w:rsid w:val="00153B3A"/>
    <w:rsid w:val="00157478"/>
    <w:rsid w:val="001618D9"/>
    <w:rsid w:val="001658A4"/>
    <w:rsid w:val="00171C33"/>
    <w:rsid w:val="001726C5"/>
    <w:rsid w:val="001733F7"/>
    <w:rsid w:val="00174707"/>
    <w:rsid w:val="00174A5C"/>
    <w:rsid w:val="00180E3D"/>
    <w:rsid w:val="0018636B"/>
    <w:rsid w:val="001905BC"/>
    <w:rsid w:val="00192031"/>
    <w:rsid w:val="0019268A"/>
    <w:rsid w:val="0019476C"/>
    <w:rsid w:val="00194E8A"/>
    <w:rsid w:val="001955B2"/>
    <w:rsid w:val="00196713"/>
    <w:rsid w:val="00196C25"/>
    <w:rsid w:val="001A41DF"/>
    <w:rsid w:val="001B0D2C"/>
    <w:rsid w:val="001B2F94"/>
    <w:rsid w:val="001B3F43"/>
    <w:rsid w:val="001C0344"/>
    <w:rsid w:val="001C2DC3"/>
    <w:rsid w:val="001C3AC9"/>
    <w:rsid w:val="001C6808"/>
    <w:rsid w:val="001C7C7C"/>
    <w:rsid w:val="001D23D3"/>
    <w:rsid w:val="001D7FA5"/>
    <w:rsid w:val="001E163C"/>
    <w:rsid w:val="001E367F"/>
    <w:rsid w:val="001E3A56"/>
    <w:rsid w:val="001E446A"/>
    <w:rsid w:val="001E5444"/>
    <w:rsid w:val="001E6575"/>
    <w:rsid w:val="001F386D"/>
    <w:rsid w:val="001F77B9"/>
    <w:rsid w:val="002000AE"/>
    <w:rsid w:val="00201E12"/>
    <w:rsid w:val="002024C1"/>
    <w:rsid w:val="0020297F"/>
    <w:rsid w:val="00203A3D"/>
    <w:rsid w:val="002048E2"/>
    <w:rsid w:val="00204CC6"/>
    <w:rsid w:val="002051E1"/>
    <w:rsid w:val="00210BFA"/>
    <w:rsid w:val="00220C30"/>
    <w:rsid w:val="00230762"/>
    <w:rsid w:val="00230BDC"/>
    <w:rsid w:val="00231291"/>
    <w:rsid w:val="00233FA7"/>
    <w:rsid w:val="00236A5C"/>
    <w:rsid w:val="00236F85"/>
    <w:rsid w:val="00237CB9"/>
    <w:rsid w:val="002421C5"/>
    <w:rsid w:val="00242C4C"/>
    <w:rsid w:val="00243961"/>
    <w:rsid w:val="0024590F"/>
    <w:rsid w:val="00247935"/>
    <w:rsid w:val="00247E36"/>
    <w:rsid w:val="00250586"/>
    <w:rsid w:val="0025198E"/>
    <w:rsid w:val="00253859"/>
    <w:rsid w:val="0025700C"/>
    <w:rsid w:val="002624C5"/>
    <w:rsid w:val="002641B9"/>
    <w:rsid w:val="00271CE7"/>
    <w:rsid w:val="002739DE"/>
    <w:rsid w:val="00276ACD"/>
    <w:rsid w:val="002809B8"/>
    <w:rsid w:val="0028180F"/>
    <w:rsid w:val="002820A2"/>
    <w:rsid w:val="00283BBB"/>
    <w:rsid w:val="00286E4A"/>
    <w:rsid w:val="00287BEE"/>
    <w:rsid w:val="00292660"/>
    <w:rsid w:val="002968F8"/>
    <w:rsid w:val="002A080D"/>
    <w:rsid w:val="002A2D9F"/>
    <w:rsid w:val="002A2DB7"/>
    <w:rsid w:val="002A740D"/>
    <w:rsid w:val="002B21FB"/>
    <w:rsid w:val="002B26BF"/>
    <w:rsid w:val="002B4A3E"/>
    <w:rsid w:val="002C01BD"/>
    <w:rsid w:val="002C0D3C"/>
    <w:rsid w:val="002C76F7"/>
    <w:rsid w:val="002D1102"/>
    <w:rsid w:val="002D13C6"/>
    <w:rsid w:val="002D2B9A"/>
    <w:rsid w:val="002D5A50"/>
    <w:rsid w:val="002D72D0"/>
    <w:rsid w:val="002E12E8"/>
    <w:rsid w:val="002E196F"/>
    <w:rsid w:val="002E3633"/>
    <w:rsid w:val="002E738D"/>
    <w:rsid w:val="002F13D4"/>
    <w:rsid w:val="002F3F83"/>
    <w:rsid w:val="002F696C"/>
    <w:rsid w:val="00301FB9"/>
    <w:rsid w:val="00303637"/>
    <w:rsid w:val="003041F9"/>
    <w:rsid w:val="003050E5"/>
    <w:rsid w:val="003103EB"/>
    <w:rsid w:val="00315955"/>
    <w:rsid w:val="003163C4"/>
    <w:rsid w:val="003217F3"/>
    <w:rsid w:val="003222B8"/>
    <w:rsid w:val="0032618B"/>
    <w:rsid w:val="003276E7"/>
    <w:rsid w:val="003308F4"/>
    <w:rsid w:val="00330C7A"/>
    <w:rsid w:val="003328D2"/>
    <w:rsid w:val="00333745"/>
    <w:rsid w:val="00340A01"/>
    <w:rsid w:val="00340DA2"/>
    <w:rsid w:val="00344ABD"/>
    <w:rsid w:val="0034515A"/>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3D72"/>
    <w:rsid w:val="00376173"/>
    <w:rsid w:val="003765F0"/>
    <w:rsid w:val="00376D37"/>
    <w:rsid w:val="0038240D"/>
    <w:rsid w:val="00383E99"/>
    <w:rsid w:val="00390177"/>
    <w:rsid w:val="00391D2B"/>
    <w:rsid w:val="0039287C"/>
    <w:rsid w:val="003939CB"/>
    <w:rsid w:val="003A191E"/>
    <w:rsid w:val="003A19B7"/>
    <w:rsid w:val="003A3296"/>
    <w:rsid w:val="003A39DA"/>
    <w:rsid w:val="003A53C8"/>
    <w:rsid w:val="003A7CBD"/>
    <w:rsid w:val="003B0F16"/>
    <w:rsid w:val="003B1896"/>
    <w:rsid w:val="003B300A"/>
    <w:rsid w:val="003B5BD4"/>
    <w:rsid w:val="003C0A98"/>
    <w:rsid w:val="003D029A"/>
    <w:rsid w:val="003D211B"/>
    <w:rsid w:val="003D3843"/>
    <w:rsid w:val="003D4ED9"/>
    <w:rsid w:val="003D627F"/>
    <w:rsid w:val="003D6917"/>
    <w:rsid w:val="003D733C"/>
    <w:rsid w:val="003E05BA"/>
    <w:rsid w:val="003E077B"/>
    <w:rsid w:val="003E273F"/>
    <w:rsid w:val="003E792A"/>
    <w:rsid w:val="003F52AC"/>
    <w:rsid w:val="003F5E9A"/>
    <w:rsid w:val="00400BD5"/>
    <w:rsid w:val="00401F9F"/>
    <w:rsid w:val="004030BA"/>
    <w:rsid w:val="00406CA1"/>
    <w:rsid w:val="00412469"/>
    <w:rsid w:val="00415211"/>
    <w:rsid w:val="00416BF0"/>
    <w:rsid w:val="004216E1"/>
    <w:rsid w:val="00421B41"/>
    <w:rsid w:val="004235DE"/>
    <w:rsid w:val="00423FE8"/>
    <w:rsid w:val="004249E7"/>
    <w:rsid w:val="0042700E"/>
    <w:rsid w:val="0043067D"/>
    <w:rsid w:val="00442CD3"/>
    <w:rsid w:val="00443233"/>
    <w:rsid w:val="00447994"/>
    <w:rsid w:val="00447CFB"/>
    <w:rsid w:val="0045115E"/>
    <w:rsid w:val="00451A6E"/>
    <w:rsid w:val="00452E4B"/>
    <w:rsid w:val="00453E91"/>
    <w:rsid w:val="004564B9"/>
    <w:rsid w:val="00456524"/>
    <w:rsid w:val="00460648"/>
    <w:rsid w:val="00464885"/>
    <w:rsid w:val="00464BE8"/>
    <w:rsid w:val="00465E21"/>
    <w:rsid w:val="00466F47"/>
    <w:rsid w:val="00467531"/>
    <w:rsid w:val="004707DF"/>
    <w:rsid w:val="00475A1E"/>
    <w:rsid w:val="00475C04"/>
    <w:rsid w:val="00480620"/>
    <w:rsid w:val="00480763"/>
    <w:rsid w:val="00480AED"/>
    <w:rsid w:val="00482770"/>
    <w:rsid w:val="00482F04"/>
    <w:rsid w:val="00486D5B"/>
    <w:rsid w:val="004907BA"/>
    <w:rsid w:val="00492931"/>
    <w:rsid w:val="00493892"/>
    <w:rsid w:val="004938F2"/>
    <w:rsid w:val="004950B1"/>
    <w:rsid w:val="004952AF"/>
    <w:rsid w:val="0049537F"/>
    <w:rsid w:val="004A05BA"/>
    <w:rsid w:val="004A0836"/>
    <w:rsid w:val="004A2CFA"/>
    <w:rsid w:val="004A3D01"/>
    <w:rsid w:val="004A5B0F"/>
    <w:rsid w:val="004A6336"/>
    <w:rsid w:val="004B0652"/>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2EF0"/>
    <w:rsid w:val="00516531"/>
    <w:rsid w:val="00516828"/>
    <w:rsid w:val="005208C1"/>
    <w:rsid w:val="00520F43"/>
    <w:rsid w:val="00521237"/>
    <w:rsid w:val="0052331D"/>
    <w:rsid w:val="00525363"/>
    <w:rsid w:val="005254E5"/>
    <w:rsid w:val="00526807"/>
    <w:rsid w:val="005276A1"/>
    <w:rsid w:val="00531352"/>
    <w:rsid w:val="00535854"/>
    <w:rsid w:val="005403B1"/>
    <w:rsid w:val="005419A3"/>
    <w:rsid w:val="00544ECE"/>
    <w:rsid w:val="005455E3"/>
    <w:rsid w:val="00545961"/>
    <w:rsid w:val="00547877"/>
    <w:rsid w:val="005508B3"/>
    <w:rsid w:val="00550CF4"/>
    <w:rsid w:val="0055272B"/>
    <w:rsid w:val="00552C0D"/>
    <w:rsid w:val="0055642A"/>
    <w:rsid w:val="00557ED7"/>
    <w:rsid w:val="00561227"/>
    <w:rsid w:val="005634B1"/>
    <w:rsid w:val="00565289"/>
    <w:rsid w:val="00570E66"/>
    <w:rsid w:val="005733CF"/>
    <w:rsid w:val="00574A64"/>
    <w:rsid w:val="0057541C"/>
    <w:rsid w:val="00577590"/>
    <w:rsid w:val="00581C1A"/>
    <w:rsid w:val="00581CA9"/>
    <w:rsid w:val="00584B2F"/>
    <w:rsid w:val="00585ADC"/>
    <w:rsid w:val="00587D6D"/>
    <w:rsid w:val="005901B1"/>
    <w:rsid w:val="005966B6"/>
    <w:rsid w:val="005A49EF"/>
    <w:rsid w:val="005A4C87"/>
    <w:rsid w:val="005A5EE3"/>
    <w:rsid w:val="005B2D9F"/>
    <w:rsid w:val="005B5496"/>
    <w:rsid w:val="005C1DAC"/>
    <w:rsid w:val="005C222C"/>
    <w:rsid w:val="005D289A"/>
    <w:rsid w:val="005D40E2"/>
    <w:rsid w:val="005E18B5"/>
    <w:rsid w:val="005E1CBB"/>
    <w:rsid w:val="005E20E9"/>
    <w:rsid w:val="005F285D"/>
    <w:rsid w:val="005F2D15"/>
    <w:rsid w:val="005F4AFD"/>
    <w:rsid w:val="005F72AB"/>
    <w:rsid w:val="005F7AF6"/>
    <w:rsid w:val="00600CBD"/>
    <w:rsid w:val="00600E2D"/>
    <w:rsid w:val="00602E83"/>
    <w:rsid w:val="00607D89"/>
    <w:rsid w:val="00610AD2"/>
    <w:rsid w:val="0061108B"/>
    <w:rsid w:val="00611EC0"/>
    <w:rsid w:val="006135AD"/>
    <w:rsid w:val="006135F7"/>
    <w:rsid w:val="0061454B"/>
    <w:rsid w:val="00615838"/>
    <w:rsid w:val="006179CF"/>
    <w:rsid w:val="00620156"/>
    <w:rsid w:val="006204B2"/>
    <w:rsid w:val="006205CF"/>
    <w:rsid w:val="00622B16"/>
    <w:rsid w:val="00627FB2"/>
    <w:rsid w:val="006316D3"/>
    <w:rsid w:val="006316D6"/>
    <w:rsid w:val="00632189"/>
    <w:rsid w:val="0063233B"/>
    <w:rsid w:val="006330E8"/>
    <w:rsid w:val="00637F1C"/>
    <w:rsid w:val="00641823"/>
    <w:rsid w:val="0064202B"/>
    <w:rsid w:val="00645581"/>
    <w:rsid w:val="00646C8D"/>
    <w:rsid w:val="00647321"/>
    <w:rsid w:val="00657B91"/>
    <w:rsid w:val="006631EF"/>
    <w:rsid w:val="006637AB"/>
    <w:rsid w:val="00663C85"/>
    <w:rsid w:val="00664933"/>
    <w:rsid w:val="00665352"/>
    <w:rsid w:val="00665B58"/>
    <w:rsid w:val="0066612A"/>
    <w:rsid w:val="006668F4"/>
    <w:rsid w:val="00667E68"/>
    <w:rsid w:val="0067306C"/>
    <w:rsid w:val="00673849"/>
    <w:rsid w:val="00673947"/>
    <w:rsid w:val="00674500"/>
    <w:rsid w:val="00675AF6"/>
    <w:rsid w:val="006776E6"/>
    <w:rsid w:val="006779A2"/>
    <w:rsid w:val="00680FDB"/>
    <w:rsid w:val="0068261B"/>
    <w:rsid w:val="006838CA"/>
    <w:rsid w:val="0068584A"/>
    <w:rsid w:val="00694A2B"/>
    <w:rsid w:val="006A01E8"/>
    <w:rsid w:val="006A2CBE"/>
    <w:rsid w:val="006A65B4"/>
    <w:rsid w:val="006A7C6A"/>
    <w:rsid w:val="006B09AB"/>
    <w:rsid w:val="006B3941"/>
    <w:rsid w:val="006B522E"/>
    <w:rsid w:val="006B59E2"/>
    <w:rsid w:val="006B7B44"/>
    <w:rsid w:val="006C0C30"/>
    <w:rsid w:val="006C1C40"/>
    <w:rsid w:val="006C3AAD"/>
    <w:rsid w:val="006C4E22"/>
    <w:rsid w:val="006C61C3"/>
    <w:rsid w:val="006C6A0B"/>
    <w:rsid w:val="006D02FD"/>
    <w:rsid w:val="006D0802"/>
    <w:rsid w:val="006D09DF"/>
    <w:rsid w:val="006D1F67"/>
    <w:rsid w:val="006D2F02"/>
    <w:rsid w:val="006D410F"/>
    <w:rsid w:val="006D75F9"/>
    <w:rsid w:val="006E0042"/>
    <w:rsid w:val="006E0D65"/>
    <w:rsid w:val="006E6EBD"/>
    <w:rsid w:val="006E767F"/>
    <w:rsid w:val="006E7F95"/>
    <w:rsid w:val="006F0699"/>
    <w:rsid w:val="006F12AE"/>
    <w:rsid w:val="006F2BE3"/>
    <w:rsid w:val="006F44DF"/>
    <w:rsid w:val="006F549D"/>
    <w:rsid w:val="00700F8F"/>
    <w:rsid w:val="00701967"/>
    <w:rsid w:val="0070359D"/>
    <w:rsid w:val="00703615"/>
    <w:rsid w:val="00703759"/>
    <w:rsid w:val="00703AD0"/>
    <w:rsid w:val="00704B3D"/>
    <w:rsid w:val="0071044A"/>
    <w:rsid w:val="00710B2D"/>
    <w:rsid w:val="00712342"/>
    <w:rsid w:val="00713645"/>
    <w:rsid w:val="007140E3"/>
    <w:rsid w:val="00716AD0"/>
    <w:rsid w:val="00717435"/>
    <w:rsid w:val="00717F02"/>
    <w:rsid w:val="0072063B"/>
    <w:rsid w:val="00722D7E"/>
    <w:rsid w:val="00722E4F"/>
    <w:rsid w:val="00724C48"/>
    <w:rsid w:val="007251CB"/>
    <w:rsid w:val="00726578"/>
    <w:rsid w:val="007268FB"/>
    <w:rsid w:val="00733344"/>
    <w:rsid w:val="00733EC3"/>
    <w:rsid w:val="00734AA2"/>
    <w:rsid w:val="00740F84"/>
    <w:rsid w:val="00742DC5"/>
    <w:rsid w:val="00746959"/>
    <w:rsid w:val="00746EB5"/>
    <w:rsid w:val="0074751A"/>
    <w:rsid w:val="007625C4"/>
    <w:rsid w:val="00764879"/>
    <w:rsid w:val="00764BF1"/>
    <w:rsid w:val="00766F82"/>
    <w:rsid w:val="007676FC"/>
    <w:rsid w:val="00772912"/>
    <w:rsid w:val="0077596A"/>
    <w:rsid w:val="00775F12"/>
    <w:rsid w:val="0077677B"/>
    <w:rsid w:val="007820D7"/>
    <w:rsid w:val="007827CE"/>
    <w:rsid w:val="00785C69"/>
    <w:rsid w:val="00793862"/>
    <w:rsid w:val="00797EC6"/>
    <w:rsid w:val="007A1436"/>
    <w:rsid w:val="007A679E"/>
    <w:rsid w:val="007A7678"/>
    <w:rsid w:val="007B1991"/>
    <w:rsid w:val="007B1D68"/>
    <w:rsid w:val="007B2713"/>
    <w:rsid w:val="007B6A6C"/>
    <w:rsid w:val="007C0F95"/>
    <w:rsid w:val="007C4EE8"/>
    <w:rsid w:val="007C5308"/>
    <w:rsid w:val="007C5C89"/>
    <w:rsid w:val="007D07F2"/>
    <w:rsid w:val="007D0CAE"/>
    <w:rsid w:val="007D10A2"/>
    <w:rsid w:val="007D21D0"/>
    <w:rsid w:val="007D2E90"/>
    <w:rsid w:val="007D4D60"/>
    <w:rsid w:val="007D743C"/>
    <w:rsid w:val="007E1CBC"/>
    <w:rsid w:val="007E236C"/>
    <w:rsid w:val="007E578C"/>
    <w:rsid w:val="007E6E4B"/>
    <w:rsid w:val="007E71BD"/>
    <w:rsid w:val="007F163F"/>
    <w:rsid w:val="007F2778"/>
    <w:rsid w:val="007F2FA9"/>
    <w:rsid w:val="007F3707"/>
    <w:rsid w:val="007F56B1"/>
    <w:rsid w:val="007F64D5"/>
    <w:rsid w:val="00800B3D"/>
    <w:rsid w:val="00803750"/>
    <w:rsid w:val="0080593E"/>
    <w:rsid w:val="0080680C"/>
    <w:rsid w:val="00810483"/>
    <w:rsid w:val="00812702"/>
    <w:rsid w:val="0081350A"/>
    <w:rsid w:val="00814F6A"/>
    <w:rsid w:val="008151D8"/>
    <w:rsid w:val="00816510"/>
    <w:rsid w:val="00816636"/>
    <w:rsid w:val="00817466"/>
    <w:rsid w:val="00821B7E"/>
    <w:rsid w:val="0082633F"/>
    <w:rsid w:val="00832804"/>
    <w:rsid w:val="00834A74"/>
    <w:rsid w:val="00835A88"/>
    <w:rsid w:val="0083768F"/>
    <w:rsid w:val="00842886"/>
    <w:rsid w:val="00842A3B"/>
    <w:rsid w:val="008437A0"/>
    <w:rsid w:val="00846EEB"/>
    <w:rsid w:val="00851246"/>
    <w:rsid w:val="00853861"/>
    <w:rsid w:val="008571DE"/>
    <w:rsid w:val="00862F09"/>
    <w:rsid w:val="00865269"/>
    <w:rsid w:val="00865E89"/>
    <w:rsid w:val="00870606"/>
    <w:rsid w:val="0087280D"/>
    <w:rsid w:val="0087331D"/>
    <w:rsid w:val="00873C9B"/>
    <w:rsid w:val="00877038"/>
    <w:rsid w:val="00877E14"/>
    <w:rsid w:val="00880CD6"/>
    <w:rsid w:val="008815D2"/>
    <w:rsid w:val="0088680C"/>
    <w:rsid w:val="008875E2"/>
    <w:rsid w:val="00890632"/>
    <w:rsid w:val="00893574"/>
    <w:rsid w:val="0089396D"/>
    <w:rsid w:val="00894C52"/>
    <w:rsid w:val="008A12AC"/>
    <w:rsid w:val="008A1815"/>
    <w:rsid w:val="008A5688"/>
    <w:rsid w:val="008A6D0D"/>
    <w:rsid w:val="008A7E85"/>
    <w:rsid w:val="008B0454"/>
    <w:rsid w:val="008B0C69"/>
    <w:rsid w:val="008B2EEA"/>
    <w:rsid w:val="008B614B"/>
    <w:rsid w:val="008B645D"/>
    <w:rsid w:val="008B65C8"/>
    <w:rsid w:val="008C1241"/>
    <w:rsid w:val="008C3DF2"/>
    <w:rsid w:val="008C4624"/>
    <w:rsid w:val="008C4B0B"/>
    <w:rsid w:val="008C5094"/>
    <w:rsid w:val="008C57F3"/>
    <w:rsid w:val="008D109C"/>
    <w:rsid w:val="008D1D8A"/>
    <w:rsid w:val="008D20A1"/>
    <w:rsid w:val="008D468B"/>
    <w:rsid w:val="008D5128"/>
    <w:rsid w:val="008E0360"/>
    <w:rsid w:val="008E1BC1"/>
    <w:rsid w:val="008E3100"/>
    <w:rsid w:val="008E32B3"/>
    <w:rsid w:val="008E3300"/>
    <w:rsid w:val="008E3B10"/>
    <w:rsid w:val="008E480C"/>
    <w:rsid w:val="008F02B9"/>
    <w:rsid w:val="008F1BE8"/>
    <w:rsid w:val="008F2FC5"/>
    <w:rsid w:val="008F567D"/>
    <w:rsid w:val="009019BA"/>
    <w:rsid w:val="00906461"/>
    <w:rsid w:val="00906D30"/>
    <w:rsid w:val="009117A9"/>
    <w:rsid w:val="00912A92"/>
    <w:rsid w:val="00913E7D"/>
    <w:rsid w:val="00914ECB"/>
    <w:rsid w:val="00914F03"/>
    <w:rsid w:val="00915014"/>
    <w:rsid w:val="00917AB3"/>
    <w:rsid w:val="00920A5A"/>
    <w:rsid w:val="009228B6"/>
    <w:rsid w:val="009239BC"/>
    <w:rsid w:val="00923CAF"/>
    <w:rsid w:val="00927170"/>
    <w:rsid w:val="009272DC"/>
    <w:rsid w:val="00931ED2"/>
    <w:rsid w:val="00935405"/>
    <w:rsid w:val="009405B5"/>
    <w:rsid w:val="00941088"/>
    <w:rsid w:val="0094135B"/>
    <w:rsid w:val="00941D4A"/>
    <w:rsid w:val="00942563"/>
    <w:rsid w:val="009431CF"/>
    <w:rsid w:val="009432C8"/>
    <w:rsid w:val="00944FBA"/>
    <w:rsid w:val="00950D7F"/>
    <w:rsid w:val="0095237A"/>
    <w:rsid w:val="009527B3"/>
    <w:rsid w:val="009534AE"/>
    <w:rsid w:val="00954699"/>
    <w:rsid w:val="009559B6"/>
    <w:rsid w:val="00960097"/>
    <w:rsid w:val="00962C3B"/>
    <w:rsid w:val="0096355E"/>
    <w:rsid w:val="00963A80"/>
    <w:rsid w:val="00964370"/>
    <w:rsid w:val="009645F4"/>
    <w:rsid w:val="00971C97"/>
    <w:rsid w:val="00975249"/>
    <w:rsid w:val="00976260"/>
    <w:rsid w:val="00981F15"/>
    <w:rsid w:val="00982E89"/>
    <w:rsid w:val="00984171"/>
    <w:rsid w:val="0098585F"/>
    <w:rsid w:val="0098680D"/>
    <w:rsid w:val="0098691C"/>
    <w:rsid w:val="00987426"/>
    <w:rsid w:val="0098784B"/>
    <w:rsid w:val="009917B8"/>
    <w:rsid w:val="00993ACC"/>
    <w:rsid w:val="00994CA7"/>
    <w:rsid w:val="00997FB5"/>
    <w:rsid w:val="009A1534"/>
    <w:rsid w:val="009A3892"/>
    <w:rsid w:val="009A4095"/>
    <w:rsid w:val="009A41FD"/>
    <w:rsid w:val="009A4825"/>
    <w:rsid w:val="009A6156"/>
    <w:rsid w:val="009B0C80"/>
    <w:rsid w:val="009C2354"/>
    <w:rsid w:val="009C265A"/>
    <w:rsid w:val="009C5A79"/>
    <w:rsid w:val="009C74C9"/>
    <w:rsid w:val="009C792D"/>
    <w:rsid w:val="009D3F4A"/>
    <w:rsid w:val="009D40B9"/>
    <w:rsid w:val="009D4A2C"/>
    <w:rsid w:val="009D618C"/>
    <w:rsid w:val="009D7529"/>
    <w:rsid w:val="009E13A6"/>
    <w:rsid w:val="009E234C"/>
    <w:rsid w:val="009E3411"/>
    <w:rsid w:val="009E5EFF"/>
    <w:rsid w:val="009F0CAB"/>
    <w:rsid w:val="009F1B42"/>
    <w:rsid w:val="009F2A42"/>
    <w:rsid w:val="009F2C30"/>
    <w:rsid w:val="009F364C"/>
    <w:rsid w:val="009F4F3F"/>
    <w:rsid w:val="00A019B9"/>
    <w:rsid w:val="00A0390A"/>
    <w:rsid w:val="00A03B53"/>
    <w:rsid w:val="00A11684"/>
    <w:rsid w:val="00A11B28"/>
    <w:rsid w:val="00A12171"/>
    <w:rsid w:val="00A13DAD"/>
    <w:rsid w:val="00A142DA"/>
    <w:rsid w:val="00A1620C"/>
    <w:rsid w:val="00A23CDA"/>
    <w:rsid w:val="00A25B92"/>
    <w:rsid w:val="00A26D3F"/>
    <w:rsid w:val="00A279E1"/>
    <w:rsid w:val="00A32C48"/>
    <w:rsid w:val="00A336AE"/>
    <w:rsid w:val="00A33C1B"/>
    <w:rsid w:val="00A33F58"/>
    <w:rsid w:val="00A41EFD"/>
    <w:rsid w:val="00A43105"/>
    <w:rsid w:val="00A4327C"/>
    <w:rsid w:val="00A4421A"/>
    <w:rsid w:val="00A44C26"/>
    <w:rsid w:val="00A5055C"/>
    <w:rsid w:val="00A50D29"/>
    <w:rsid w:val="00A52C35"/>
    <w:rsid w:val="00A531CF"/>
    <w:rsid w:val="00A569A5"/>
    <w:rsid w:val="00A572FC"/>
    <w:rsid w:val="00A61C98"/>
    <w:rsid w:val="00A64C15"/>
    <w:rsid w:val="00A75E27"/>
    <w:rsid w:val="00A75E3C"/>
    <w:rsid w:val="00A8139F"/>
    <w:rsid w:val="00A82B70"/>
    <w:rsid w:val="00A82D03"/>
    <w:rsid w:val="00A831D6"/>
    <w:rsid w:val="00A8761A"/>
    <w:rsid w:val="00A87C96"/>
    <w:rsid w:val="00A926F1"/>
    <w:rsid w:val="00A9569D"/>
    <w:rsid w:val="00A96C29"/>
    <w:rsid w:val="00A974C7"/>
    <w:rsid w:val="00AA4585"/>
    <w:rsid w:val="00AA7724"/>
    <w:rsid w:val="00AA7CA1"/>
    <w:rsid w:val="00AB3457"/>
    <w:rsid w:val="00AB6B40"/>
    <w:rsid w:val="00AC1805"/>
    <w:rsid w:val="00AC1A78"/>
    <w:rsid w:val="00AC1AE5"/>
    <w:rsid w:val="00AC5EBE"/>
    <w:rsid w:val="00AD0AED"/>
    <w:rsid w:val="00AD247C"/>
    <w:rsid w:val="00AD7482"/>
    <w:rsid w:val="00AD7F0D"/>
    <w:rsid w:val="00AE014B"/>
    <w:rsid w:val="00AE0F31"/>
    <w:rsid w:val="00AE1D9B"/>
    <w:rsid w:val="00AE1F7F"/>
    <w:rsid w:val="00AE254F"/>
    <w:rsid w:val="00AF0A9B"/>
    <w:rsid w:val="00B01C7E"/>
    <w:rsid w:val="00B02BD8"/>
    <w:rsid w:val="00B039E3"/>
    <w:rsid w:val="00B05C31"/>
    <w:rsid w:val="00B06E19"/>
    <w:rsid w:val="00B10AFC"/>
    <w:rsid w:val="00B11071"/>
    <w:rsid w:val="00B13749"/>
    <w:rsid w:val="00B143B8"/>
    <w:rsid w:val="00B14C75"/>
    <w:rsid w:val="00B15A40"/>
    <w:rsid w:val="00B176DB"/>
    <w:rsid w:val="00B17C92"/>
    <w:rsid w:val="00B213F2"/>
    <w:rsid w:val="00B249FC"/>
    <w:rsid w:val="00B31DF4"/>
    <w:rsid w:val="00B33DE4"/>
    <w:rsid w:val="00B3686A"/>
    <w:rsid w:val="00B406E2"/>
    <w:rsid w:val="00B40AF4"/>
    <w:rsid w:val="00B413EF"/>
    <w:rsid w:val="00B44CBF"/>
    <w:rsid w:val="00B45243"/>
    <w:rsid w:val="00B46238"/>
    <w:rsid w:val="00B46463"/>
    <w:rsid w:val="00B46A08"/>
    <w:rsid w:val="00B472D5"/>
    <w:rsid w:val="00B4752E"/>
    <w:rsid w:val="00B50E8B"/>
    <w:rsid w:val="00B523C7"/>
    <w:rsid w:val="00B53122"/>
    <w:rsid w:val="00B5338E"/>
    <w:rsid w:val="00B60159"/>
    <w:rsid w:val="00B61D00"/>
    <w:rsid w:val="00B66D62"/>
    <w:rsid w:val="00B67F5C"/>
    <w:rsid w:val="00B73AC7"/>
    <w:rsid w:val="00B757A6"/>
    <w:rsid w:val="00B8046B"/>
    <w:rsid w:val="00B81A6B"/>
    <w:rsid w:val="00B834B7"/>
    <w:rsid w:val="00B871DD"/>
    <w:rsid w:val="00B92D42"/>
    <w:rsid w:val="00B93190"/>
    <w:rsid w:val="00B93DD6"/>
    <w:rsid w:val="00B952FB"/>
    <w:rsid w:val="00BA25D2"/>
    <w:rsid w:val="00BA2A23"/>
    <w:rsid w:val="00BA64E3"/>
    <w:rsid w:val="00BA7C65"/>
    <w:rsid w:val="00BB040B"/>
    <w:rsid w:val="00BB3F9F"/>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240B"/>
    <w:rsid w:val="00BF3C17"/>
    <w:rsid w:val="00BF4191"/>
    <w:rsid w:val="00BF483F"/>
    <w:rsid w:val="00BF6D66"/>
    <w:rsid w:val="00C025D7"/>
    <w:rsid w:val="00C0355B"/>
    <w:rsid w:val="00C0663E"/>
    <w:rsid w:val="00C073A9"/>
    <w:rsid w:val="00C07EF2"/>
    <w:rsid w:val="00C122CE"/>
    <w:rsid w:val="00C14694"/>
    <w:rsid w:val="00C23210"/>
    <w:rsid w:val="00C27EA9"/>
    <w:rsid w:val="00C30DC7"/>
    <w:rsid w:val="00C32F1D"/>
    <w:rsid w:val="00C33E5B"/>
    <w:rsid w:val="00C3483B"/>
    <w:rsid w:val="00C35872"/>
    <w:rsid w:val="00C35D2C"/>
    <w:rsid w:val="00C36084"/>
    <w:rsid w:val="00C36DC5"/>
    <w:rsid w:val="00C403F6"/>
    <w:rsid w:val="00C42640"/>
    <w:rsid w:val="00C44C71"/>
    <w:rsid w:val="00C45508"/>
    <w:rsid w:val="00C523D6"/>
    <w:rsid w:val="00C5290F"/>
    <w:rsid w:val="00C53985"/>
    <w:rsid w:val="00C54D46"/>
    <w:rsid w:val="00C5593B"/>
    <w:rsid w:val="00C56C19"/>
    <w:rsid w:val="00C56C9D"/>
    <w:rsid w:val="00C621CC"/>
    <w:rsid w:val="00C63250"/>
    <w:rsid w:val="00C66072"/>
    <w:rsid w:val="00C668C9"/>
    <w:rsid w:val="00C716C7"/>
    <w:rsid w:val="00C71751"/>
    <w:rsid w:val="00C73216"/>
    <w:rsid w:val="00C81FFD"/>
    <w:rsid w:val="00C8265F"/>
    <w:rsid w:val="00C836F4"/>
    <w:rsid w:val="00C83EEC"/>
    <w:rsid w:val="00C843C7"/>
    <w:rsid w:val="00C90400"/>
    <w:rsid w:val="00C91397"/>
    <w:rsid w:val="00C92BD2"/>
    <w:rsid w:val="00C93BEE"/>
    <w:rsid w:val="00C9769C"/>
    <w:rsid w:val="00CA0EBE"/>
    <w:rsid w:val="00CA219F"/>
    <w:rsid w:val="00CA45AC"/>
    <w:rsid w:val="00CA775C"/>
    <w:rsid w:val="00CC0F7B"/>
    <w:rsid w:val="00CC4FB3"/>
    <w:rsid w:val="00CC51A7"/>
    <w:rsid w:val="00CD29C4"/>
    <w:rsid w:val="00CD3476"/>
    <w:rsid w:val="00CD4FF0"/>
    <w:rsid w:val="00CD5008"/>
    <w:rsid w:val="00CE0CEC"/>
    <w:rsid w:val="00CE4878"/>
    <w:rsid w:val="00CE4F04"/>
    <w:rsid w:val="00CE541B"/>
    <w:rsid w:val="00CE6188"/>
    <w:rsid w:val="00CF06F4"/>
    <w:rsid w:val="00CF4536"/>
    <w:rsid w:val="00CF753A"/>
    <w:rsid w:val="00CF7621"/>
    <w:rsid w:val="00D0302C"/>
    <w:rsid w:val="00D15528"/>
    <w:rsid w:val="00D15590"/>
    <w:rsid w:val="00D1637B"/>
    <w:rsid w:val="00D23DC0"/>
    <w:rsid w:val="00D25095"/>
    <w:rsid w:val="00D27CF1"/>
    <w:rsid w:val="00D30C40"/>
    <w:rsid w:val="00D3122E"/>
    <w:rsid w:val="00D31311"/>
    <w:rsid w:val="00D34392"/>
    <w:rsid w:val="00D37E46"/>
    <w:rsid w:val="00D4134F"/>
    <w:rsid w:val="00D420BB"/>
    <w:rsid w:val="00D424EE"/>
    <w:rsid w:val="00D44730"/>
    <w:rsid w:val="00D475C6"/>
    <w:rsid w:val="00D512E9"/>
    <w:rsid w:val="00D513D2"/>
    <w:rsid w:val="00D53FA7"/>
    <w:rsid w:val="00D54875"/>
    <w:rsid w:val="00D54B3E"/>
    <w:rsid w:val="00D60455"/>
    <w:rsid w:val="00D61A89"/>
    <w:rsid w:val="00D64814"/>
    <w:rsid w:val="00D64866"/>
    <w:rsid w:val="00D65396"/>
    <w:rsid w:val="00D67659"/>
    <w:rsid w:val="00D70855"/>
    <w:rsid w:val="00D70D04"/>
    <w:rsid w:val="00D714A1"/>
    <w:rsid w:val="00D72575"/>
    <w:rsid w:val="00D7258D"/>
    <w:rsid w:val="00D73B8F"/>
    <w:rsid w:val="00D74866"/>
    <w:rsid w:val="00D865A1"/>
    <w:rsid w:val="00D91176"/>
    <w:rsid w:val="00D920B8"/>
    <w:rsid w:val="00DA1D05"/>
    <w:rsid w:val="00DA3C2B"/>
    <w:rsid w:val="00DA5374"/>
    <w:rsid w:val="00DA561A"/>
    <w:rsid w:val="00DA602E"/>
    <w:rsid w:val="00DA70AE"/>
    <w:rsid w:val="00DB1DA8"/>
    <w:rsid w:val="00DB27B0"/>
    <w:rsid w:val="00DB34E1"/>
    <w:rsid w:val="00DB6164"/>
    <w:rsid w:val="00DB787D"/>
    <w:rsid w:val="00DC0049"/>
    <w:rsid w:val="00DC1884"/>
    <w:rsid w:val="00DC2FC7"/>
    <w:rsid w:val="00DC3C4E"/>
    <w:rsid w:val="00DC4840"/>
    <w:rsid w:val="00DD2DE5"/>
    <w:rsid w:val="00DD5FD5"/>
    <w:rsid w:val="00DD605B"/>
    <w:rsid w:val="00DE1717"/>
    <w:rsid w:val="00DE205F"/>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7904"/>
    <w:rsid w:val="00E1090D"/>
    <w:rsid w:val="00E137FE"/>
    <w:rsid w:val="00E15B89"/>
    <w:rsid w:val="00E160A4"/>
    <w:rsid w:val="00E166F0"/>
    <w:rsid w:val="00E2162E"/>
    <w:rsid w:val="00E22451"/>
    <w:rsid w:val="00E22F06"/>
    <w:rsid w:val="00E26372"/>
    <w:rsid w:val="00E27341"/>
    <w:rsid w:val="00E3113B"/>
    <w:rsid w:val="00E31F35"/>
    <w:rsid w:val="00E33208"/>
    <w:rsid w:val="00E34A78"/>
    <w:rsid w:val="00E37E4F"/>
    <w:rsid w:val="00E42BD0"/>
    <w:rsid w:val="00E43C8F"/>
    <w:rsid w:val="00E45042"/>
    <w:rsid w:val="00E47908"/>
    <w:rsid w:val="00E52266"/>
    <w:rsid w:val="00E53A1D"/>
    <w:rsid w:val="00E56703"/>
    <w:rsid w:val="00E5731A"/>
    <w:rsid w:val="00E57476"/>
    <w:rsid w:val="00E5789D"/>
    <w:rsid w:val="00E60977"/>
    <w:rsid w:val="00E63B66"/>
    <w:rsid w:val="00E64CF2"/>
    <w:rsid w:val="00E706C9"/>
    <w:rsid w:val="00E7086E"/>
    <w:rsid w:val="00E73C6B"/>
    <w:rsid w:val="00E82211"/>
    <w:rsid w:val="00E82929"/>
    <w:rsid w:val="00E83603"/>
    <w:rsid w:val="00E8523C"/>
    <w:rsid w:val="00E869EB"/>
    <w:rsid w:val="00E8752C"/>
    <w:rsid w:val="00E93902"/>
    <w:rsid w:val="00E94535"/>
    <w:rsid w:val="00E96DB9"/>
    <w:rsid w:val="00E971B3"/>
    <w:rsid w:val="00EA11F7"/>
    <w:rsid w:val="00EA1A2E"/>
    <w:rsid w:val="00EA2078"/>
    <w:rsid w:val="00EA2364"/>
    <w:rsid w:val="00EA3E30"/>
    <w:rsid w:val="00EA5795"/>
    <w:rsid w:val="00EB0B4E"/>
    <w:rsid w:val="00EB165D"/>
    <w:rsid w:val="00EB25B4"/>
    <w:rsid w:val="00EB373E"/>
    <w:rsid w:val="00EB5670"/>
    <w:rsid w:val="00EB677C"/>
    <w:rsid w:val="00EB73A2"/>
    <w:rsid w:val="00EC4608"/>
    <w:rsid w:val="00EC65F7"/>
    <w:rsid w:val="00EC7577"/>
    <w:rsid w:val="00EC7643"/>
    <w:rsid w:val="00ED2696"/>
    <w:rsid w:val="00ED308E"/>
    <w:rsid w:val="00ED5FA5"/>
    <w:rsid w:val="00ED7500"/>
    <w:rsid w:val="00EE0323"/>
    <w:rsid w:val="00EE12EA"/>
    <w:rsid w:val="00EE194F"/>
    <w:rsid w:val="00EE20AD"/>
    <w:rsid w:val="00EE25BF"/>
    <w:rsid w:val="00EE31C8"/>
    <w:rsid w:val="00EE3B80"/>
    <w:rsid w:val="00EE3EC4"/>
    <w:rsid w:val="00EE64CC"/>
    <w:rsid w:val="00EE6D1F"/>
    <w:rsid w:val="00EE76B3"/>
    <w:rsid w:val="00EF13F5"/>
    <w:rsid w:val="00EF3482"/>
    <w:rsid w:val="00EF53A2"/>
    <w:rsid w:val="00F03CFB"/>
    <w:rsid w:val="00F10AAB"/>
    <w:rsid w:val="00F1251A"/>
    <w:rsid w:val="00F14031"/>
    <w:rsid w:val="00F152AD"/>
    <w:rsid w:val="00F16B1E"/>
    <w:rsid w:val="00F17348"/>
    <w:rsid w:val="00F200AE"/>
    <w:rsid w:val="00F21E5C"/>
    <w:rsid w:val="00F22950"/>
    <w:rsid w:val="00F27CF1"/>
    <w:rsid w:val="00F375B0"/>
    <w:rsid w:val="00F3779E"/>
    <w:rsid w:val="00F4073C"/>
    <w:rsid w:val="00F436A7"/>
    <w:rsid w:val="00F43C5E"/>
    <w:rsid w:val="00F43CEC"/>
    <w:rsid w:val="00F44A2D"/>
    <w:rsid w:val="00F46999"/>
    <w:rsid w:val="00F531F9"/>
    <w:rsid w:val="00F555C3"/>
    <w:rsid w:val="00F61263"/>
    <w:rsid w:val="00F65F44"/>
    <w:rsid w:val="00F701AF"/>
    <w:rsid w:val="00F7428D"/>
    <w:rsid w:val="00F744EF"/>
    <w:rsid w:val="00F75BCF"/>
    <w:rsid w:val="00F75E8E"/>
    <w:rsid w:val="00F7735B"/>
    <w:rsid w:val="00F77E30"/>
    <w:rsid w:val="00F81CDD"/>
    <w:rsid w:val="00F8290A"/>
    <w:rsid w:val="00F90835"/>
    <w:rsid w:val="00F90B01"/>
    <w:rsid w:val="00F90F93"/>
    <w:rsid w:val="00F93948"/>
    <w:rsid w:val="00F93BE2"/>
    <w:rsid w:val="00F954BC"/>
    <w:rsid w:val="00F96E17"/>
    <w:rsid w:val="00FA26A3"/>
    <w:rsid w:val="00FA2E38"/>
    <w:rsid w:val="00FA53D6"/>
    <w:rsid w:val="00FA6428"/>
    <w:rsid w:val="00FA6BD1"/>
    <w:rsid w:val="00FA7444"/>
    <w:rsid w:val="00FA7A24"/>
    <w:rsid w:val="00FB3CF7"/>
    <w:rsid w:val="00FB68B2"/>
    <w:rsid w:val="00FB6B6B"/>
    <w:rsid w:val="00FB74E7"/>
    <w:rsid w:val="00FC553A"/>
    <w:rsid w:val="00FC5F35"/>
    <w:rsid w:val="00FC768D"/>
    <w:rsid w:val="00FD1AE7"/>
    <w:rsid w:val="00FD42DF"/>
    <w:rsid w:val="00FD7DF4"/>
    <w:rsid w:val="00FD7F06"/>
    <w:rsid w:val="00FE079C"/>
    <w:rsid w:val="00FE144E"/>
    <w:rsid w:val="00FE248A"/>
    <w:rsid w:val="00FE3E6A"/>
    <w:rsid w:val="00FE76CE"/>
    <w:rsid w:val="00FF1A6D"/>
    <w:rsid w:val="00FF4CAF"/>
    <w:rsid w:val="00FF6879"/>
    <w:rsid w:val="00FF6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83654356">
      <w:bodyDiv w:val="1"/>
      <w:marLeft w:val="0"/>
      <w:marRight w:val="0"/>
      <w:marTop w:val="0"/>
      <w:marBottom w:val="0"/>
      <w:divBdr>
        <w:top w:val="none" w:sz="0" w:space="0" w:color="auto"/>
        <w:left w:val="none" w:sz="0" w:space="0" w:color="auto"/>
        <w:bottom w:val="none" w:sz="0" w:space="0" w:color="auto"/>
        <w:right w:val="none" w:sz="0" w:space="0" w:color="auto"/>
      </w:divBdr>
    </w:div>
    <w:div w:id="251470861">
      <w:bodyDiv w:val="1"/>
      <w:marLeft w:val="0"/>
      <w:marRight w:val="0"/>
      <w:marTop w:val="0"/>
      <w:marBottom w:val="0"/>
      <w:divBdr>
        <w:top w:val="none" w:sz="0" w:space="0" w:color="auto"/>
        <w:left w:val="none" w:sz="0" w:space="0" w:color="auto"/>
        <w:bottom w:val="none" w:sz="0" w:space="0" w:color="auto"/>
        <w:right w:val="none" w:sz="0" w:space="0" w:color="auto"/>
      </w:divBdr>
    </w:div>
    <w:div w:id="473840893">
      <w:bodyDiv w:val="1"/>
      <w:marLeft w:val="0"/>
      <w:marRight w:val="0"/>
      <w:marTop w:val="0"/>
      <w:marBottom w:val="0"/>
      <w:divBdr>
        <w:top w:val="none" w:sz="0" w:space="0" w:color="auto"/>
        <w:left w:val="none" w:sz="0" w:space="0" w:color="auto"/>
        <w:bottom w:val="none" w:sz="0" w:space="0" w:color="auto"/>
        <w:right w:val="none" w:sz="0" w:space="0" w:color="auto"/>
      </w:divBdr>
    </w:div>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688486130">
      <w:bodyDiv w:val="1"/>
      <w:marLeft w:val="0"/>
      <w:marRight w:val="0"/>
      <w:marTop w:val="0"/>
      <w:marBottom w:val="0"/>
      <w:divBdr>
        <w:top w:val="none" w:sz="0" w:space="0" w:color="auto"/>
        <w:left w:val="none" w:sz="0" w:space="0" w:color="auto"/>
        <w:bottom w:val="none" w:sz="0" w:space="0" w:color="auto"/>
        <w:right w:val="none" w:sz="0" w:space="0" w:color="auto"/>
      </w:divBdr>
    </w:div>
    <w:div w:id="709261220">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139345776">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390768060">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692414119">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C0764A2C56E9D77E85DC31A032245769E3EFC7570E56C6CC12EDC718P8c3H" TargetMode="External"/><Relationship Id="rId13" Type="http://schemas.openxmlformats.org/officeDocument/2006/relationships/hyperlink" Target="consultantplus://offline/ref=AA86745B24B6FB50F7FA29AC8B5605872589DA1C66B7C0C2536AC1B382zDrBO" TargetMode="External"/><Relationship Id="rId18" Type="http://schemas.openxmlformats.org/officeDocument/2006/relationships/hyperlink" Target="consultantplus://offline/ref=D7763408C2A25C5A49CAB7ED0A76B38706C74D5643B777E134020625313E4D15F316B37B8AF46D1277TCM" TargetMode="External"/><Relationship Id="rId26" Type="http://schemas.openxmlformats.org/officeDocument/2006/relationships/hyperlink" Target="consultantplus://offline/ref=D7763408C2A25C5A49CAB7ED0A76B38706C74D5643B777E134020625313E4D15F316B37C8D7FT1M"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5681177T6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F2075795604EAE03CAD8E3452D3E27B955D5ADC5A9EA133B4F61EAF06pDF3H" TargetMode="External"/><Relationship Id="rId17" Type="http://schemas.openxmlformats.org/officeDocument/2006/relationships/hyperlink" Target="consultantplus://offline/ref=D7763408C2A25C5A49CAB7ED0A76B38706C74D5643B777E134020625313E4D15F316B37B8AF46E1677TCM" TargetMode="External"/><Relationship Id="rId25" Type="http://schemas.openxmlformats.org/officeDocument/2006/relationships/hyperlink" Target="consultantplus://offline/ref=D7763408C2A25C5A49CAB7ED0A76B38706C74D5643B777E134020625313E4D15F316B37B8AF5691577T7M" TargetMode="External"/><Relationship Id="rId33" Type="http://schemas.openxmlformats.org/officeDocument/2006/relationships/hyperlink" Target="consultantplus://offline/ref=B52EC92D4FBEBD74F31AC969F0CB1814FBB503137674C50866F10342A9aAwCO" TargetMode="External"/><Relationship Id="rId2" Type="http://schemas.openxmlformats.org/officeDocument/2006/relationships/numbering" Target="numbering.xml"/><Relationship Id="rId16" Type="http://schemas.openxmlformats.org/officeDocument/2006/relationships/hyperlink" Target="consultantplus://offline/ref=CF2075795604EAE03CAD8E3452D3E27B955D5ADC5A9EA133B4F61EAF06pDF3H" TargetMode="External"/><Relationship Id="rId20" Type="http://schemas.openxmlformats.org/officeDocument/2006/relationships/hyperlink" Target="consultantplus://offline/ref=D7763408C2A25C5A49CAB7ED0A76B38706C74D5643B777E134020625313E4D15F316B37B8AF5681177T5M" TargetMode="External"/><Relationship Id="rId29" Type="http://schemas.openxmlformats.org/officeDocument/2006/relationships/hyperlink" Target="consultantplus://offline/ref=AB669C442A7E3E048E4B69D5BDA2D8E2CBCB74D56159E7538842823790ECF1A70855DA075ED2o8p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CA133B4F61EAF06pDF3H" TargetMode="External"/><Relationship Id="rId24" Type="http://schemas.openxmlformats.org/officeDocument/2006/relationships/hyperlink" Target="consultantplus://offline/ref=D7763408C2A25C5A49CAB7ED0A76B38706C74D5643B777E134020625313E4D15F316B37B8AF5691677TCM" TargetMode="External"/><Relationship Id="rId32" Type="http://schemas.openxmlformats.org/officeDocument/2006/relationships/hyperlink" Target="consultantplus://offline/ref=4877D9329D1ED507F78C7EB7FE26D5DB4F90AADD2DF0D9640986477D154531FAD5E464E6C1D4IAe8H"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CF2075795604EAE03CAD8E3452D3E27B955D5ADC5A9CA133B4F61EAF06pDF3H" TargetMode="External"/><Relationship Id="rId23" Type="http://schemas.openxmlformats.org/officeDocument/2006/relationships/hyperlink" Target="consultantplus://offline/ref=D7763408C2A25C5A49CAB7ED0A76B38706C74D5643B777E134020625313E4D15F316B37C8D7FT6M" TargetMode="External"/><Relationship Id="rId28" Type="http://schemas.openxmlformats.org/officeDocument/2006/relationships/hyperlink" Target="consultantplus://offline/ref=D7763408C2A25C5A49CAB7ED0A76B38706C74D5643B777E134020625313E4D15F316B37B8AF56B1E77T5M" TargetMode="External"/><Relationship Id="rId36" Type="http://schemas.openxmlformats.org/officeDocument/2006/relationships/theme" Target="theme/theme1.xml"/><Relationship Id="rId10" Type="http://schemas.openxmlformats.org/officeDocument/2006/relationships/hyperlink" Target="consultantplus://offline/ref=CF2075795604EAE03CAD8E3452D3E27B955D5ADC5A9BA133B4F61EAF06pDF3H" TargetMode="External"/><Relationship Id="rId19" Type="http://schemas.openxmlformats.org/officeDocument/2006/relationships/hyperlink" Target="consultantplus://offline/ref=D7763408C2A25C5A49CAB7ED0A76B38706C74D5643B777E134020625313E4D15F316B37B8AF5681277T2M" TargetMode="External"/><Relationship Id="rId31" Type="http://schemas.openxmlformats.org/officeDocument/2006/relationships/hyperlink" Target="consultantplus://offline/ref=4877D9329D1ED507F78C7EB7FE26D5DB4F90AADD2DF0D9640986477D154531FAD5E464E6CED6IAe9H" TargetMode="External"/><Relationship Id="rId4" Type="http://schemas.openxmlformats.org/officeDocument/2006/relationships/settings" Target="settings.xml"/><Relationship Id="rId9" Type="http://schemas.openxmlformats.org/officeDocument/2006/relationships/hyperlink" Target="consultantplus://offline/ref=F20F1095FF97913EA8E2196A46A0DD74CC958BDFFA37F37E86F641XFm5N" TargetMode="External"/><Relationship Id="rId14" Type="http://schemas.openxmlformats.org/officeDocument/2006/relationships/hyperlink" Target="consultantplus://offline/ref=CF2075795604EAE03CAD8E3452D3E27B955D5ADC5A9BA133B4F61EAF06pDF3H" TargetMode="External"/><Relationship Id="rId22" Type="http://schemas.openxmlformats.org/officeDocument/2006/relationships/hyperlink" Target="consultantplus://offline/ref=D7763408C2A25C5A49CAB7ED0A76B38706C74D5643B777E134020625313E4D15F316B37B8AF46E1077T4M" TargetMode="External"/><Relationship Id="rId27" Type="http://schemas.openxmlformats.org/officeDocument/2006/relationships/hyperlink" Target="consultantplus://offline/ref=D7763408C2A25C5A49CAB7ED0A76B38706C74D5643B777E134020625313E4D15F316B37B8AF56B1F77TCM" TargetMode="External"/><Relationship Id="rId30" Type="http://schemas.openxmlformats.org/officeDocument/2006/relationships/hyperlink" Target="consultantplus://offline/main?base=LAW;n=112715;fld=134;dst=10037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F5A41-735D-452D-B838-13A33E893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71</Pages>
  <Words>26174</Words>
  <Characters>149195</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СП Адагум</cp:lastModifiedBy>
  <cp:revision>139</cp:revision>
  <cp:lastPrinted>2017-01-19T11:45:00Z</cp:lastPrinted>
  <dcterms:created xsi:type="dcterms:W3CDTF">2017-01-20T06:52:00Z</dcterms:created>
  <dcterms:modified xsi:type="dcterms:W3CDTF">2017-01-30T12:22:00Z</dcterms:modified>
</cp:coreProperties>
</file>